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75" w:rsidRPr="009907C9" w:rsidRDefault="00AA751F" w:rsidP="00146075">
      <w:pPr>
        <w:pStyle w:val="Style6"/>
        <w:widowControl/>
        <w:spacing w:line="182" w:lineRule="exact"/>
        <w:ind w:left="3187"/>
        <w:rPr>
          <w:rStyle w:val="FontStyle46"/>
          <w:b w:val="0"/>
          <w:bCs w:val="0"/>
          <w:sz w:val="20"/>
          <w:szCs w:val="20"/>
          <w:lang w:val="uk-UA"/>
        </w:rPr>
      </w:pPr>
      <w:r>
        <w:rPr>
          <w:lang w:val="uk-UA"/>
        </w:rPr>
        <w:t xml:space="preserve">                 </w:t>
      </w:r>
      <w:r w:rsidR="00146075">
        <w:rPr>
          <w:lang w:val="uk-UA"/>
        </w:rPr>
        <w:tab/>
      </w:r>
      <w:r w:rsidR="00146075">
        <w:rPr>
          <w:lang w:val="uk-UA"/>
        </w:rPr>
        <w:tab/>
      </w:r>
      <w:r w:rsidR="00146075">
        <w:rPr>
          <w:lang w:val="uk-UA"/>
        </w:rPr>
        <w:tab/>
      </w:r>
      <w:proofErr w:type="spellStart"/>
      <w:r w:rsidR="00146075" w:rsidRPr="009907C9">
        <w:rPr>
          <w:rStyle w:val="FontStyle46"/>
          <w:b w:val="0"/>
          <w:sz w:val="20"/>
          <w:szCs w:val="20"/>
        </w:rPr>
        <w:t>Додаток</w:t>
      </w:r>
      <w:proofErr w:type="spellEnd"/>
      <w:r w:rsidR="00146075" w:rsidRPr="009907C9">
        <w:rPr>
          <w:rStyle w:val="FontStyle46"/>
          <w:b w:val="0"/>
          <w:sz w:val="20"/>
          <w:szCs w:val="20"/>
        </w:rPr>
        <w:t xml:space="preserve"> </w:t>
      </w:r>
      <w:r w:rsidR="00146075">
        <w:rPr>
          <w:rStyle w:val="FontStyle46"/>
          <w:b w:val="0"/>
          <w:sz w:val="20"/>
          <w:szCs w:val="20"/>
          <w:lang w:val="uk-UA"/>
        </w:rPr>
        <w:t>2</w:t>
      </w:r>
    </w:p>
    <w:p w:rsidR="00146075" w:rsidRPr="009907C9" w:rsidRDefault="00146075" w:rsidP="00146075">
      <w:pPr>
        <w:pStyle w:val="ac"/>
        <w:rPr>
          <w:rFonts w:ascii="Times New Roman" w:hAnsi="Times New Roman"/>
          <w:noProof/>
          <w:sz w:val="20"/>
        </w:rPr>
      </w:pPr>
      <w:r w:rsidRPr="009907C9">
        <w:rPr>
          <w:rFonts w:ascii="Times New Roman" w:hAnsi="Times New Roman"/>
          <w:noProof/>
          <w:sz w:val="20"/>
        </w:rPr>
        <w:t xml:space="preserve">                                                                                                                 до рішення  селищної ради </w:t>
      </w:r>
    </w:p>
    <w:p w:rsidR="00146075" w:rsidRPr="009907C9" w:rsidRDefault="00146075" w:rsidP="00146075">
      <w:pPr>
        <w:pStyle w:val="ac"/>
        <w:rPr>
          <w:rFonts w:ascii="Times New Roman" w:hAnsi="Times New Roman"/>
          <w:noProof/>
          <w:sz w:val="20"/>
        </w:rPr>
      </w:pPr>
      <w:r w:rsidRPr="009907C9">
        <w:rPr>
          <w:rFonts w:ascii="Times New Roman" w:hAnsi="Times New Roman"/>
          <w:noProof/>
          <w:sz w:val="20"/>
        </w:rPr>
        <w:t xml:space="preserve">                                                                                                                 від __ _____ 2021 року № __</w:t>
      </w:r>
    </w:p>
    <w:p w:rsidR="00146075" w:rsidRPr="009907C9" w:rsidRDefault="00146075" w:rsidP="00146075">
      <w:pPr>
        <w:pStyle w:val="ac"/>
        <w:ind w:left="4956" w:firstLine="708"/>
        <w:rPr>
          <w:rFonts w:ascii="Times New Roman" w:hAnsi="Times New Roman"/>
          <w:noProof/>
          <w:sz w:val="20"/>
        </w:rPr>
      </w:pPr>
      <w:r w:rsidRPr="009907C9">
        <w:rPr>
          <w:rFonts w:ascii="Times New Roman" w:hAnsi="Times New Roman"/>
          <w:noProof/>
          <w:sz w:val="20"/>
        </w:rPr>
        <w:t xml:space="preserve">(____сесія </w:t>
      </w:r>
      <w:r w:rsidRPr="009907C9">
        <w:rPr>
          <w:rFonts w:ascii="Times New Roman" w:hAnsi="Times New Roman"/>
          <w:noProof/>
          <w:sz w:val="20"/>
          <w:lang w:val="en-US"/>
        </w:rPr>
        <w:t>V</w:t>
      </w:r>
      <w:r w:rsidRPr="009907C9">
        <w:rPr>
          <w:rFonts w:ascii="Times New Roman" w:hAnsi="Times New Roman"/>
          <w:noProof/>
          <w:sz w:val="20"/>
        </w:rPr>
        <w:t xml:space="preserve">ІІІ скликання)                </w:t>
      </w:r>
    </w:p>
    <w:p w:rsidR="00146075" w:rsidRDefault="00146075" w:rsidP="00146075">
      <w:pPr>
        <w:ind w:left="5387"/>
      </w:pPr>
    </w:p>
    <w:p w:rsidR="00AA751F" w:rsidRPr="00055460" w:rsidRDefault="00AA751F" w:rsidP="00054005">
      <w:pPr>
        <w:pStyle w:val="Body"/>
        <w:rPr>
          <w:lang w:val="en-US"/>
        </w:rPr>
      </w:pPr>
    </w:p>
    <w:p w:rsidR="0087697C" w:rsidRPr="00622819" w:rsidRDefault="001108EE" w:rsidP="00054005">
      <w:pPr>
        <w:pStyle w:val="Body"/>
      </w:pPr>
      <w:r w:rsidRPr="00622819">
        <w:t>Ставки</w:t>
      </w:r>
    </w:p>
    <w:p w:rsidR="009C2F20" w:rsidRPr="00622819" w:rsidRDefault="00AA751F" w:rsidP="00054005">
      <w:pPr>
        <w:pStyle w:val="Body"/>
      </w:pPr>
      <w:r w:rsidRPr="00622819">
        <w:t xml:space="preserve">єдиного податку для фізичних осіб-підприємців </w:t>
      </w:r>
    </w:p>
    <w:p w:rsidR="00304D4A" w:rsidRPr="00055460" w:rsidRDefault="009C2F20" w:rsidP="00054005">
      <w:pPr>
        <w:pStyle w:val="Body"/>
        <w:rPr>
          <w:lang w:val="en-US"/>
        </w:rPr>
      </w:pPr>
      <w:r w:rsidRPr="00622819">
        <w:t>І</w:t>
      </w:r>
      <w:r w:rsidR="00AA751F" w:rsidRPr="00622819">
        <w:t xml:space="preserve">І групи платників єдиного податку </w:t>
      </w:r>
    </w:p>
    <w:p w:rsidR="0087697C" w:rsidRPr="00622819" w:rsidRDefault="0087697C" w:rsidP="00054005">
      <w:pPr>
        <w:pStyle w:val="Body"/>
      </w:pPr>
    </w:p>
    <w:tbl>
      <w:tblPr>
        <w:tblW w:w="10065" w:type="dxa"/>
        <w:tblInd w:w="-318" w:type="dxa"/>
        <w:tblLayout w:type="fixed"/>
        <w:tblLook w:val="0000"/>
      </w:tblPr>
      <w:tblGrid>
        <w:gridCol w:w="993"/>
        <w:gridCol w:w="6663"/>
        <w:gridCol w:w="2409"/>
      </w:tblGrid>
      <w:tr w:rsidR="00F96E56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6E56" w:rsidRPr="00622819" w:rsidRDefault="00F96E56" w:rsidP="00AE13CF">
            <w:pPr>
              <w:pStyle w:val="ac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КВЕД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E56" w:rsidRPr="00622819" w:rsidRDefault="00F96E56" w:rsidP="00AE13CF">
            <w:pPr>
              <w:pStyle w:val="ac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Види господарської діяльності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E56" w:rsidRPr="00622819" w:rsidRDefault="00F96E56" w:rsidP="00D06263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Фіксована ставка податку, % для </w:t>
            </w:r>
            <w:r w:rsidR="00CF20F6"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платників ІІ групи (</w:t>
            </w: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 </w:t>
            </w:r>
            <w:r w:rsidR="00CF20F6"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відсот</w:t>
            </w: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ках до розміру мінімальної </w:t>
            </w:r>
            <w:r w:rsidR="00CF20F6"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заро</w:t>
            </w: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бітної плати, </w:t>
            </w:r>
            <w:r w:rsidR="00CF20F6"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уста</w:t>
            </w: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новленої законом на 01 січня по</w:t>
            </w:r>
            <w:r w:rsidR="00CF20F6"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датко</w:t>
            </w: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>вого (звітного) року, з розрахунку на календарний місяць)</w:t>
            </w:r>
          </w:p>
        </w:tc>
      </w:tr>
      <w:tr w:rsidR="00F96E56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6E56" w:rsidRPr="00622819" w:rsidRDefault="00F96E56" w:rsidP="00AE13CF">
            <w:pPr>
              <w:pStyle w:val="ac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E56" w:rsidRPr="00622819" w:rsidRDefault="00F96E56" w:rsidP="00AE13CF">
            <w:pPr>
              <w:pStyle w:val="ac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                                             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6E56" w:rsidRPr="00622819" w:rsidRDefault="00F96E56" w:rsidP="00AE13CF">
            <w:pPr>
              <w:pStyle w:val="a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3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СІЛЬСЬКЕ ГОСПОДАРСТВО, ЛІСОВЕ ГОСПОДАРСТВО ТА РИБНЕ ГОСПОДАРСТВО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Сільське господарство, мисливство та надання</w:t>
            </w:r>
          </w:p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пов'язаних із ними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01.1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Вирощування однорічних і дворічних культур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01.15 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тютюну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інших однорічних і дворічних культур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01.2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Вирощування багаторічних культур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винограду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зерняткових і кісточкових фруктів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ягід, горіхів, інших плодових дерев і чагарників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олійних плодів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культур для виробництва напоїв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01.28 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пряних, ароматичних і лікарських культур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Вирощування інших багаторічних культур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01.4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Тваринництво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великої рогатої худоби молочних порід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іншої великої рогатої худоби та буйволів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коней та інших тварин родини конячих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01.45 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овець і кіз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01.46 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свиней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свійської птиці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01.49 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Розведення інших тварин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01.5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Змішане сільське господарство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01.50 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CF20F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Змішане сільське господарство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01.6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 xml:space="preserve">Допоміжна діяльність у сільському господарстві та </w:t>
            </w:r>
            <w:proofErr w:type="spellStart"/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післяурожайна</w:t>
            </w:r>
            <w:proofErr w:type="spellEnd"/>
            <w:r w:rsidRPr="00622819">
              <w:rPr>
                <w:rFonts w:ascii="Times New Roman" w:hAnsi="Times New Roman"/>
                <w:b/>
                <w:sz w:val="24"/>
                <w:szCs w:val="24"/>
              </w:rPr>
              <w:t xml:space="preserve"> діяльність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01.61 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Допоміжна діяльність у рослинництві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01.62 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Допоміжна діяльність у тваринництві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01.7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01.70 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Лісове господарство та лісозаготівлі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02.1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Лісівництво та інша діяльність у лісовому господарстві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02.10 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Лісівництво та інша діяльність у лісовому господарстві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02.2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Лісозаготівлі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02.20 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Лісозаготівлі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02.4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допоміжних послуг у лісовому господарстві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02.40 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допоміжних послуг у лісовому господарстві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Рибне господарство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Рибальство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03.12 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Прісноводне рибальство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03.2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Рибництво (аквакультура)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03.22 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Прісноводне рибництво (аквакультура)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ДОБУВНА ПРОМИСЛОВІСТЬ І РОЗРОБЛЕННЯ КАР'ЄРІВ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Добування інших корисних копалин і розроблення кар'єрів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08.1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Добування каменю, піску та глини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08.12 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Добування піску, гравію, глин і каоліну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ПЕРЕРОБНА ПРОМИСЛОВІСТЬ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харчових продуктів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м'яса та м'ясних продуктів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м'яса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м'яса свійської птиці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м'ясних продуктів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Перероблення та консервування фруктів і овочів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фруктових і овочевих соків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10.39 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перероблення та консервування фруктів і овочів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олії та тваринних жирів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10.41 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олії та тваринних жирів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10.42 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маргарину і подібних харчових жирів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молочних продуктів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10.51 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Перероблення молока, виробництво масла та сиру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10.52 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морозива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продуктів борошномельно-круп'яної промисловості, крохмалів і крохмальних продуктів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10.61 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продуктів борошномельно-круп'яної промисловості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10.62 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крохмалів і крохмальних продуктів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хліба, хлібобулочних і борошняних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10.71 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хліба та хлібобулочних виробів; виробництво </w:t>
            </w: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борошняних кондитерських виробів, тортів і тістечок нетривалого зберігання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10.72 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10.73 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макаронних виробів і подібних борошняних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10.8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інших харчових продуктів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10.82 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10.84 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прянощів і приправ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10.85 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готової їжі та страв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10.86 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10.89 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харчових продуктів, не віднесених до інших угруповань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напоїв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11.0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напоїв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11.07 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Текстильне виробництво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13.2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Ткацьке виробництво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Ткацьке виробництво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13.3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Оздоблення текстильних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Оздоблення текстильних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13.9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інших текстильних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13.91 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трикотажного полотна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13.92 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готових текстильних виробів, крім одягу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13.93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килимів та килимових виробів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13.94 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канатів, мотузок, шпагату та сіток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13.95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нетканних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текстильних матеріалів та виробів із них, крім одягу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13.99 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текстильних виробів,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одягу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14.1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одягу, крім хутряного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одягу зі шкіри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робочого одягу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іншого верхнього одягу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14.14 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спіднього одягу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іншого одягу й аксесуарів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14.2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Виготовлення виробів із хутра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Виготовлення виробів із хутра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AE13C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14.3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трикотажного та в'язаного одягу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панчішно-шкарпеткових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AE13C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14.39 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іншого трикотажного та в'язаного одягу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AE13C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шкіри, виробів зі шкіри та інших матеріалів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15.1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Дублення шкур і оздоблення шкіри; виробництво дорожніх виробів, сумок, лимарно-сідельних виробів; вичинка та фарбування хутра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15.12 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дорожніх виробів, сумок, лимарно-сідельних </w:t>
            </w: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виробів зі шкіри та інших матеріалів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AE13C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15.2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взуття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15.20 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взуття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AE13C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16.1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Лісопильне та стругальне виробництво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16.10 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Лісопильне та стругальне виробництво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AE13C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16.2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Виготовлення виробів з деревини, корка, соломки та рослинних матеріалів для плетіння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16.21 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фанери, дерев'яних плит і панелей, шпону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36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16.22 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щитового паркету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16.23 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16.29 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3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паперу та паперових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7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паперової маси, паперу та картону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9C5672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E13CF" w:rsidRPr="00622819" w:rsidTr="00055460">
        <w:trPr>
          <w:trHeight w:val="2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17.12 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Виробництво паперу та картону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3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17.2 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Виготовлення виробів з паперу та картону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17.23 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паперових канцелярських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17.29 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виробів з паперу та картону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Поліграфічна діяльність, тиражування записаної інформації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Поліграфічна діяльність і надання пов'язаних із нею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18.11 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Друкування газет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18.12 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Друкування іншої продукції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18.13 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18.2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Тиражування звуко-, відеозаписів і програмного забезпечення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18.20 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Тиражування звуко-, відеозаписів і програмного забезпечення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хімічних речовин і хімічної продукції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20.1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основної хімічної продукції, добрив і азотних сполук, пластмас і синтетичного каучуку в первинних формах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20.14 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основних органічних хімічних речовин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гумових і пластмасових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22.1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гумових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22.19 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гумових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22.2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пластмасових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22.23 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будівельних виробів із пластмас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22.29 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виробів із пластмас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3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іншої неметалевої мінеральної продукції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скла та виробів зі скла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будівельних матеріалів із глини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23.31 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керамічних плиток і плит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23.32 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іншої продукції з фарфору та кераміки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23.41 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господарських і декоративних керамічних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23.49 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керамічних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цементу, вапна та гіпсових сумішей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23.52 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вапна та гіпсових сумішей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Виготовлення виробів із бетону, гіпсу та цементу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39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23.61 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Виготовлення виробів із бетону для будівництва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23.62 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Виготовлення виробів із гіпсу для будівництва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23.69 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виробів із бетону гіпсу та цементу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Різання, оброблення та оздоблення декоративного та будівельного каменю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23.70 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23.9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абразивних виробів і неметалевих мінеральних виробів, не віднесених до інших угруповань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23.99 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неметалевих мінеральних виробів,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Металургійне виробництво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24.3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іншої продукції первинного оброблення сталі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24.33 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Холодне штампування та гнуття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24.34 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Холодне волочіння дроту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Виробництво готових металевих виробів, крім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25.1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будівельних металевих конструкцій і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25.11 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металевих дверей і вікон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25.5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Кування, пресування, штампування, профілювання; порошкова металургія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25.50 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25.6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Оброблення металів та нанесення покриття на метали; механічне оброблення металевих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25.61 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Оброблення металів та нанесення покриття на метали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25.62 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Механічне оброблення металевих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25.9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інших готових металевих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25.93 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виробів із дроту, ланцюгів і пружин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3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готових металевих виробів,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25.71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столових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приборыв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25.72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замкыв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ы дверних петель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Виробництво електричного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3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27.5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побутових приладів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27.51 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електричних побутових приладів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27.52 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неелектричних побутових приладів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Виробництво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, н. в. і. у.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Виробництво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загального призначення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28.11 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28.2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Виробництво інших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загального призначення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28.21 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духових шаф, печей і пічних пальників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28.23 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офісних машин 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, крім комп'ютерів і периферійного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28.25 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промислового холодильного та вентиляційного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28.29 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Виробництво інших машин 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загального призначення,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автотранспортних засобів, причепів і напівпричепів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29.32 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меблів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31.0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меблів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31.01 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меблів для офісів і підприємств торгівлі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31.02 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кухонних меблів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31.03 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матраців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31.09 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інших меблів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іншої продукції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32.1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ювелірних виробів, біжутерії та подібних виробів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32.12 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ювелірних і подібних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32.13 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біжутерії та подібних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32.5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медичних і стоматологічних інструментів і матеріалів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32.50 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32.9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продукції, н. в. і. у.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32.91 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мітел і щіток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32.99 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Виробництво іншої продукції,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Ремонт і монтаж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Ремонт і технічне обслуговування готових металевих виробів,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і технічне обслуговування готових металевих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Ремонт і технічне обслуговування машин 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промислового призначення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Ремонт і технічне обслуговування електронного й оптичного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33.14 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Ремонт і технічне обслуговування електричного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33.17 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і технічне обслуговування інших 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Ремонт і технічне обслуговування інших машин 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33.2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Установлення та монтаж машин 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33.20 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Установлення та монтаж машин 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36.00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Очищення і постачання води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</w:t>
            </w:r>
            <w:r w:rsidR="00AE13CF" w:rsidRPr="00622819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ВОДОПОСТАЧАННЯ; КАНАЛІЗАЦІЯ, ПОВОДЖЕННЯ З ВІДХОДАМИ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Збирання відходів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38.11 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Збирання безпечних відходів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Інша діяльність щодо поводження з відходами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39.0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Інша діяльність щодо поводження з відходами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39.00 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щодо поводження з відходами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БУДІВНИЦТВО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Будівництво будівель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41.1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Організація будівництва будівель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41.10 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Організація будівництва будівель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41.2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Будівництво житлових і нежитлових будівель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41.20 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Будівництво житлових і нежитлових будівель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Спеціалізовані будівельні роботи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Знесення та підготовчі роботи на будівельному майданчику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Знесення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Підготовчі роботи на будівельному майданчику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43.2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Електромонтажні, водопровідні та інші будівельно-монтажні роботи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Електромонтажні роботи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43.29 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будівельно-монтажні роботи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43.3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Роботи із завершення будівництва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Штукатурні роботи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Установлення столярних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43.33 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Покриття підлоги й облицювання стін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43.34 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Малярні роботи та скління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43.39 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роботи із завершення будівництва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43.9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Інші спеціалізовані будівельні роботи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43.91 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Покрівельні роботи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43.99 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спеціалізовані будівельні роботи,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та роздрібна торгівля автотранспортними засобами та мотоциклами, їх ремонт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45.2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Технічне обслуговування та ремонт автотранспортних засобів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45.20 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Технічне обслуговування та ремонт автотранспортних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45.3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Торгівля деталями та приладдям для автотранспортних засобів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45.31 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45.32 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45.4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Торгівля мотоциклами, деталями та приладдям до них, технічне обслуговування і ремонт мотоциклів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45.40 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Торгівля мотоциклами, деталями та приладдям до них, </w:t>
            </w: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технічне обслуговування і ремонт мотоциклів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торгівля, крім торгівлі автотранспортними засобами та мотоциклами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 за винагороду чи на основі контракту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46.13 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46.14 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Діяльність посередників у торгівлі машинами, промисловим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устаткованням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, суднами та літаками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46.17 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46.18 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 сільськогосподарською сировиною та живими тваринами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квітами та рослинами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46.23 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живими тваринами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46.24 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шкірсировиною, шкурами та шкірою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 продуктами харчування, напоями та тютюновими виробами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фруктами й овочами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м'ясом і м'ясними продуктами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напоями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тютюновими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цукром, шоколадом і кондитерськими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кавою, чаєм, какао та прянощами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46.38 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46.39 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Неспеціалізована оптова торгівля продуктами харчування, напоями та тютюновими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 товарами господарського призначення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текстильними товарами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одягом і взуттям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46.44 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46.45 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парфумними та косметичними товарами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фармацевтичними товарами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меблями, килимами й освітлювальним приладдям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46.48 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годинниками та ювелірними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46.49 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іншими товарами господарського призначення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 інформаційним і комунікаційним устаткуванням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46.51 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комп'ютерами, периферійним устаткуванням і програмним забезпеченням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46.52 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електронним і телекомунікаційним устаткуванням, деталями до нього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Оптова торгівля іншими машинами й устаткуванням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сільськогосподарськими машинами й устаткуванням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верстатами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машинами й устаткуванням для добувної промисловості та будівництва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машинами й устаткуванням для текстильного, швейного та трикотажного виробництва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офісними меблями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іншими офісними машинами й устаткуванням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46.69 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іншими машинами й устаткуванням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Інші види спеціалізованої оптової торгівлі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металами та металевими рудами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залізними виробами, водопровідним і опалювальним устаткуванням і приладдям до нього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хімічними продуктами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іншими проміжними продуктами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46.77 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Оптова торгівля відходами та брухтом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46.9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Неспеціалізована оптова торгівля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46.90 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Неспеціалізована оптова торгівля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торгівля, крім торгівлі автотранспортними засобами та мотоциклами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в неспеціалізованих магазинах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в неспеціалізованих магазинах переважно продуктами харчування, напоями та тютюновими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роздрібної торгівлі в неспеціалізованих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продуктами харчування, напоями та тютюновими виробами в спеціалізованих магазинах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47.22 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Роздрібна торгівля м'ясом і м'ясними продуктами в </w:t>
            </w: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спеціалізованих магазинах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47.23 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47.24 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47.25 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напоями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47.26 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пальним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пальним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інформаційним і комунікаційним устаткуванням у спеціалізованих магазинах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47.41 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комп'ютерами, периферійним устаткуванням і програмним забезпеченням у спеціалізованих магазинах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47.42 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телекомунікаційним устаткуванням у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47.43 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в спеціалізованих магазинах електронною апаратурою побутового призначення для приймання, запису, відтворення звуку й зображення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іншими товарами господарського призначення в спеціалізованих магазинах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47.51 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47.52 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47.53 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47.54 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47.59 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товарами культурного призначення та товарами для відпочинку в спеціалізованих магазинах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47.61 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книгами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47.62 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47.63 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47.64 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47.65 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іншими товарами в спеціалізованих магазинах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одягом у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47.72 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Роздрібна торгівля взуттям і шкіряними виробами в </w:t>
            </w: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спеціалізованих магазинах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lastRenderedPageBreak/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47.73 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Роздрібна торгівля косметичними товарами та туалетними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приналежностями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47.77 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AE13C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47.78 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3CF" w:rsidRPr="00622819" w:rsidRDefault="00AE13C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3CF" w:rsidRPr="00622819" w:rsidRDefault="00AE13CF" w:rsidP="00AE13CF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47.79 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уживаними товарами в магазинах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з лотків і на ринках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47.81 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47.82 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47.89 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 з лотків і на ринках іншими товарами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47.9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Роздрібна торгівля поза магазинами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47.91 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47.99 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роздрібної торгівлі поза магазинами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ТРАНСПОРТ, СКЛАДСЬКЕ ГОСПОДАРСТВО, ПОШТОВА ТА КУР'ЄРСЬКА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Наземний і трубопровідний транспорт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49.3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Інший пасажирський наземний транспорт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49.31 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49.32 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послуг таксі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49.39 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Інший пасажирський наземний транспорт,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49.4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Вантажний автомобільний транспорт, надання послуг перевезення речей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49.41 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Вантажний автомобільний транспорт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49.42 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послуг перевезення речей (переїзду)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ТИМЧАСОВЕ РОЗМІЩУВАННЯ Й ОРГАНІЗАЦІЯ ХАРЧУВАННЯ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Тимчасове розміщування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55.1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готелів і подібних засобів тимчасового розміщування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55.10 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55.9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інших засобів тимчасового розміщування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55.90 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інших засобів тимчасового розміщування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із забезпечення стравами та напоями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56.1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ресторанів, надання послуг мобільного харчування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BE6BAD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56.10 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ресторанів, надання послуг мобільного харчування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BE6BAD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56.2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Постачання готових страв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BE6BAD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56.21 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Постачання готових страв для подій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56.29 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Постачання інших готових страв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56.3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Обслуговування напоями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56.30 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Обслуговування напоями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J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ІНФОРМАЦІЯ ТА ТЕЛЕКОМУНІКАЦІЇ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Видавнича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Видання книг, періодичних видань та інша видавнича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книг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довідників і каталогів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газет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294C4E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58.14 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журналів і періодичних видань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видавничої діяльності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58.2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Видання програмного забезпечення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58.21 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комп'ютерних ігор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58.29 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іншого програмного забезпечення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кіно-та відеофільмів, телевізійних програм, видання звукозаписів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59.1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Виробництво кіно- та відеофільмів, телевізійних програм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59.12 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Компонування кіно- та відеофільмів, телевізійних програм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59.13 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Розповсюдження кіно- та відеофільмів, телевізійних програм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59.14 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Демонстрація кінофільмів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59.2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Видання звукозаписів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59.20 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Видання звукозаписів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радіомовлення та телевізійного мовлення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60.1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радіомовлення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60.10 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радіомовлення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60.2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телевізійного мовлення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60.20 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телевізійного мовлення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Телекомунікації (електрозв'язок)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61.1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Діяльність у сфері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проводового</w:t>
            </w:r>
            <w:proofErr w:type="spellEnd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електрозв'язку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61.10 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Діяльність у сфері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проводового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електрозв'язку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61.2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Діяльність у сфері 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безпроводового</w:t>
            </w:r>
            <w:proofErr w:type="spellEnd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електрозв'язку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61.20 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Діяльність у сфері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безпроводового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 xml:space="preserve"> електрозв'язку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61.3 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супутникового електрозв'язку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61.30 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супутникового електрозв'язку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61.9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Інша діяльність у сфері електрозв'язку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61.90 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у сфері електрозв'язку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Комп'ютерне програмування, консультування та пов'язана з ними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62.0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Комп'ютерне програмування, консультування та пов'язана з ними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62.01 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Комп'ютерне програмування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62.02 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Консультування з питань інформатизації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62.03 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Діяльність із керування комп'ютерним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устаткованням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62.09 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інформаційних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Оброблення даних, розміщення інформації на веб-вузлах і пов'язана з ними діяльність; веб-портали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C4E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63.11 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63.12 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Веб-портали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63.9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інших інформаційних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63.99 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інших інформаційних послуг,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i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ФІНАНСОВА ТА СТРАХОВА ДІЯЛЬНІСТЬ</w:t>
            </w:r>
            <w:r w:rsidRPr="00622819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Страхування, перестрахування та недержавне пенсійне забезпечення, крім обов'язкового соціального страхування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65.1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Страхування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65.11 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Страхування життя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65.12 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страхування, крім страхування життя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65.3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Недержавне пенсійне забезпечення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65.30 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Недержавне пенсійне забезпечення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Допоміжна діяльність у сферах фінансових послуг і страхування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66.22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Діяльність страхових агентів і брокерів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66.29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Інша допоміжна діяльність у сфері фінансових послуг, крім страхування та пенсійного забезпечення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ОПЕРАЦІЇ З НЕРУХОМИМ МАЙНОМ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Операції з нерухомим майном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Купівля та продаж власного нерухомого майна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68.10 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Купівля та продаж власного нерухомого майна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68.2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в оренду й експлуатацію власного чи орендованого нерухомого майна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68.20 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46239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й експлуатацію власного чи орендованого нерухомого майна</w:t>
            </w:r>
            <w:r w:rsidR="00462396" w:rsidRPr="00622819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9C5672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68.3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Операції з нерухомим майном за винагороду або на основі контракту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68.31 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Агентства нерухомості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68.32 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ПРОФЕСІЙНА, НАУКОВА ТА ТЕХНІЧНА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сферах права та бухгалтерського обліку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69.1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права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69.10 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права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69.2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права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69.20 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бухгалтерського обліку й аудиту; консультування з питань оподаткування права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головних управлінь (</w:t>
            </w:r>
            <w:proofErr w:type="spellStart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хед-офісів</w:t>
            </w:r>
            <w:proofErr w:type="spellEnd"/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); консультування з питань керування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70.2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Консультування з питань керування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70.21 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зв'язків із громадськістю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70.22 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Консультування з питань комерційної діяльності й керування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сферах архітектури та інжинірингу; технічні випробування та дослідження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71.1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сферах архітектури та інжинірингу, надання послуг технічного консультування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71.11 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архітектури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71.12 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Рекламна діяльність і дослідження кон'юнктури ринку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Рекламна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73.11 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Рекламні агентства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73.12 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74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Інша професійна, наукова та технічна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74.1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Спеціалізована діяльність із дизайну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74.10 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Спеціалізована діяльність із дизайну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74.2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фотографії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74.20 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у сфері фотографії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74.3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послуг перекладу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74.30 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послуг перекладу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74.9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Інша професійна, наукова та технічна діяльність, не віднесена до інших угруповань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74.90 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професійна, наукова та технічна діяльність, н. в. і. у.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Ветеринарна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75.0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Ветеринарна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75.00 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Ветеринарна діяльність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АДМІНІСТРАТИВНОГО ТА ДОПОМІЖНОГО ОБСЛУГОВУВАННЯ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Оренда, прокат і лізинг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77.1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в оренду автотранспортних засобів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вантажних автомобілів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77.2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Прокат побутових виробів і предметів особистого вжитку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Прокат товарів для спорту та відпочинку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Прокат відеозаписів і дисків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Прокат інших побутових виробів і предметів особистого вжитку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77.3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в оренду інших машин, устаткування та товарів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77.31 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сільськогосподарських машин і устаткування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77.32 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будівельних машин і устаткування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77.33 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офісних машин і устаткування, у тому числі комп'ютери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77.34 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в оренду водних 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77.39 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9C567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 xml:space="preserve">Надання в оренду інших машин, устаткування та товарів. </w:t>
            </w:r>
            <w:proofErr w:type="spellStart"/>
            <w:r w:rsidRPr="00622819">
              <w:rPr>
                <w:rFonts w:ascii="Times New Roman" w:hAnsi="Times New Roman"/>
                <w:sz w:val="24"/>
                <w:szCs w:val="24"/>
              </w:rPr>
              <w:t>н.в.і.у</w:t>
            </w:r>
            <w:proofErr w:type="spellEnd"/>
            <w:r w:rsidRPr="00622819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із працевлаштування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агентств працевлаштування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78.10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агентств працевлаштування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78.2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агентств тимчасового працевлаштування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78.20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агентств тимчасового працевлаштування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78.3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із забезпечення трудовими ресурсами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78.30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із забезпечення трудовими ресурсами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CF20F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Діяльність туристичних агентств, туристичних </w:t>
            </w: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операторів, надання інших послуг із бронювання та пов'язана з цим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79.1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туристичних агентств і туристичних операторів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79.11 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туристичних агентств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79.9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інших послуг бронювання та пов'язана з цим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79.90 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інших послуг бронювання та пов'язана з цим діяльність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охоронних служб та проведення розслідувань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80.2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Обслуговування систем безпеки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80.20 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Обслуговування систем безпеки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Обслуговування будинків і територій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81.1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Комплексне обслуговування об'єктів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81.10 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Комплексне обслуговування об'єктів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81.2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із прибирання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81.21 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Загальне прибирання будинків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81.22 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із прибирання будинків і промислових об'єктів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81.29 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діяльності із прибирання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81.30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ландшафтних послуг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Адміністративна та допоміжна офісна діяльність, інші допоміжні комерційні послуги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82.1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Адміністративна та допоміжна офісна діяльність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82.11 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комбінованих офісних адміністративних послуг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82.19 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82.3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Організування конгресів і торговельних виставок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82.30 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Організування конгресів і торговельних виставок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82.9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допоміжних комерційних послуг, н. в. і. у.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82.91 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агентств зі стягування платежів і бюро кредитних історій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82.92 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Пакування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82.99 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інших допоміжних комерційних послуг,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P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ОСВІТА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Освіта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85.5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Інші види освіти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85.51 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Освіта у сфері спорту та відпочинку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85.52 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Освіта у сфері культури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85.53 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шкіл із підготовки водіїв транспортних засобів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85.59 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Інші види освіти,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85.6 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sz w:val="24"/>
                <w:szCs w:val="24"/>
              </w:rPr>
              <w:t>Допоміжна діяльність у сфері освіти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85.60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Cs/>
                <w:sz w:val="24"/>
                <w:szCs w:val="24"/>
              </w:rPr>
              <w:t>Допоміжна діяльність у сфері освіти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Q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ОХОРОНА ЗДОРОВ'Я ТА НАДАННЯ СОЦІАЛЬНОЇ ДОПОМОГИ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Охорона здоров'я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86.1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лікарняних закладів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86.10 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лікарняних закладів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86.2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Медична та стоматологічна практика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86.21 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Загальна медична практика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86.22 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Спеціалізована медична практика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86.23 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Стоматологічна практика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86.9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Інша діяльність у сфері охорони здоров'я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86.90 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у сфері охорони здоров'я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послуг догляду із забезпеченням проживання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87.1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із догляду за хворими із забезпеченням проживання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87.10 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із догляду за хворими із забезпеченням проживання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87.3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послуг догляду із забезпеченням проживання для осіб похилого віку та інвалідів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87.30 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87.9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інших послуг догляду із забезпеченням проживання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87.90 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інших послуг догляду із забезпеченням проживання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88.91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Денний догляд за дітьми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R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МИСТЕЦТВО, СПОРТ, РОЗВАГИ ТА ВІДПОЧИНОК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творчості, мистецтва та розваг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90.0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творчості, мистецтва та розваг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90.01 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Театральна та концертна діяльність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90.02 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із підтримання театральних і концертних заходів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90.03 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Індивідуальна мистецька діяльність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Організування азартних ігор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92.0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Організування азартних ігор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92.00 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Організування азартних ігор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спорту, організування відпочинку та розваг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93.1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у сфері спорту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93.11 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Функціювання спортивних споруд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93.12 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спортивних клубів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93.13 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фітнес-центрів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294C4E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93.19 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4E" w:rsidRPr="00622819" w:rsidRDefault="00294C4E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Інша діяльність у сфері спорту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C4E" w:rsidRPr="00622819" w:rsidRDefault="00294C4E" w:rsidP="00294C4E">
            <w:pPr>
              <w:jc w:val="center"/>
            </w:pPr>
            <w:r w:rsidRPr="00622819"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93.2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Організування відпочинку та розваг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93.21 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Функціювання атракціонів і тематичних парків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93.29 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Організування інших видів відпочинку та розваг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ІНШИХ ВИДІВ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95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Ремонт комп'ютерів, побутових виробів і предметів особистого вжитку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95.1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Ремонт комп'ютерів і обладнання зв'язку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95.11 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комп'ютерів і периферійного устаткування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95.12 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обладнання зв'язку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95.2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Ремонт побутових виробів і предметів особистого вжитку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95.21 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електронної апаратури побутового призначення для приймання, запису, відтворення звуку й зображення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95.22 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побутових приладів, домашнього та садового обладнання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95.23 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взуття та шкіряних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95.24 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меблів і домашнього начиння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95.25 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годинників і ювелірних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lastRenderedPageBreak/>
              <w:t>95.29 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Ремонт інших побутових виробів і предметів особистого вжитку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5B0AC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інших індивідуальних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96.0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Надання інших індивідуальних послуг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96.01 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Прання та хімічне чищення текстильних і хутряних виробів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96.02 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послуг перукарнями та салонами краси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96.03 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Організування поховань і надання суміжних послуг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96.04 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із забезпечення фізичного комфорту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96.09 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Надання інших індивідуальних послуг, н. в. і. у.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ДОМАШНІХ ГОСПОДАРСТВ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домашніх господарств як роботодавців для домашньої прислуги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97.0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домашніх господарств як роботодавців для домашньої прислуги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97.00 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домашніх господарств як виробників товарів та послуг для власного споживання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98.1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домашніх господарств як виробників товарів для власного споживання</w:t>
            </w:r>
            <w:r w:rsidRPr="0062281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98.10 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98.2 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b/>
                <w:bCs/>
                <w:sz w:val="24"/>
                <w:szCs w:val="24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AE13C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2BF" w:rsidRPr="00622819" w:rsidTr="00055460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98.20 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F" w:rsidRPr="00622819" w:rsidRDefault="00E612BF" w:rsidP="00AE13C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2BF" w:rsidRPr="00622819" w:rsidRDefault="00E612BF" w:rsidP="00294C4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8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E612BF" w:rsidRPr="00622819" w:rsidRDefault="00E612BF" w:rsidP="00E612BF">
      <w:pPr>
        <w:jc w:val="center"/>
        <w:rPr>
          <w:color w:val="000000"/>
          <w:lang w:eastAsia="uk-UA"/>
        </w:rPr>
      </w:pPr>
    </w:p>
    <w:p w:rsidR="003B58F8" w:rsidRPr="00622819" w:rsidRDefault="00CE3B83" w:rsidP="00B932AD">
      <w:pPr>
        <w:pStyle w:val="StyleZakonu"/>
        <w:spacing w:after="0" w:line="240" w:lineRule="auto"/>
        <w:ind w:left="-426" w:right="-6" w:firstLine="426"/>
        <w:rPr>
          <w:sz w:val="24"/>
          <w:szCs w:val="24"/>
          <w:lang w:val="uk-UA"/>
        </w:rPr>
      </w:pPr>
      <w:r w:rsidRPr="00622819">
        <w:rPr>
          <w:sz w:val="24"/>
          <w:szCs w:val="24"/>
          <w:lang w:val="uk-UA"/>
        </w:rPr>
        <w:t xml:space="preserve">*У тексті Класифікації видатків економічної діяльності ДК 009:2010 ужито скорочення: </w:t>
      </w:r>
      <w:proofErr w:type="spellStart"/>
      <w:r w:rsidRPr="00622819">
        <w:rPr>
          <w:sz w:val="24"/>
          <w:szCs w:val="24"/>
          <w:lang w:val="uk-UA"/>
        </w:rPr>
        <w:t>н.в.і.у</w:t>
      </w:r>
      <w:proofErr w:type="spellEnd"/>
      <w:r w:rsidRPr="00622819">
        <w:rPr>
          <w:sz w:val="24"/>
          <w:szCs w:val="24"/>
          <w:lang w:val="uk-UA"/>
        </w:rPr>
        <w:t>. – не віднесено до інших угруповань</w:t>
      </w:r>
    </w:p>
    <w:p w:rsidR="006E16C0" w:rsidRPr="00622819" w:rsidRDefault="006E16C0" w:rsidP="006E16C0">
      <w:pPr>
        <w:pStyle w:val="StyleZakonu"/>
        <w:spacing w:after="0" w:line="240" w:lineRule="auto"/>
        <w:ind w:right="-6" w:firstLine="0"/>
        <w:rPr>
          <w:sz w:val="24"/>
          <w:szCs w:val="24"/>
          <w:lang w:val="uk-UA"/>
        </w:rPr>
      </w:pPr>
    </w:p>
    <w:p w:rsidR="00F94B00" w:rsidRPr="00622819" w:rsidRDefault="00F94B00" w:rsidP="006E16C0">
      <w:pPr>
        <w:pStyle w:val="StyleZakonu"/>
        <w:spacing w:after="0" w:line="240" w:lineRule="auto"/>
        <w:ind w:right="-6" w:firstLine="0"/>
        <w:rPr>
          <w:sz w:val="24"/>
          <w:szCs w:val="24"/>
          <w:lang w:val="uk-UA"/>
        </w:rPr>
      </w:pPr>
    </w:p>
    <w:p w:rsidR="00F94B00" w:rsidRPr="00622819" w:rsidRDefault="00733F70" w:rsidP="00B932AD">
      <w:pPr>
        <w:pStyle w:val="StyleZakonu"/>
        <w:spacing w:after="0" w:line="240" w:lineRule="auto"/>
        <w:ind w:left="-426" w:right="-6" w:firstLine="0"/>
        <w:rPr>
          <w:b/>
          <w:sz w:val="24"/>
          <w:szCs w:val="24"/>
          <w:lang w:val="uk-UA"/>
        </w:rPr>
      </w:pPr>
      <w:r w:rsidRPr="00622819">
        <w:rPr>
          <w:b/>
          <w:sz w:val="24"/>
          <w:szCs w:val="24"/>
          <w:lang w:val="uk-UA"/>
        </w:rPr>
        <w:t xml:space="preserve">Секретар </w:t>
      </w:r>
      <w:r w:rsidR="00551578" w:rsidRPr="00622819">
        <w:rPr>
          <w:b/>
          <w:sz w:val="24"/>
          <w:szCs w:val="24"/>
          <w:lang w:val="uk-UA"/>
        </w:rPr>
        <w:t xml:space="preserve">селищної </w:t>
      </w:r>
      <w:r w:rsidRPr="00622819">
        <w:rPr>
          <w:b/>
          <w:sz w:val="24"/>
          <w:szCs w:val="24"/>
          <w:lang w:val="uk-UA"/>
        </w:rPr>
        <w:t>ради</w:t>
      </w:r>
      <w:r w:rsidR="00F94B00" w:rsidRPr="00622819">
        <w:rPr>
          <w:b/>
          <w:sz w:val="24"/>
          <w:szCs w:val="24"/>
          <w:lang w:val="uk-UA"/>
        </w:rPr>
        <w:t xml:space="preserve">                    </w:t>
      </w:r>
      <w:r w:rsidR="001108EE" w:rsidRPr="00622819">
        <w:rPr>
          <w:b/>
          <w:sz w:val="24"/>
          <w:szCs w:val="24"/>
          <w:lang w:val="uk-UA"/>
        </w:rPr>
        <w:t xml:space="preserve">     </w:t>
      </w:r>
      <w:r w:rsidRPr="00622819">
        <w:rPr>
          <w:b/>
          <w:sz w:val="24"/>
          <w:szCs w:val="24"/>
          <w:lang w:val="uk-UA"/>
        </w:rPr>
        <w:t xml:space="preserve">                          </w:t>
      </w:r>
      <w:r w:rsidR="00622819" w:rsidRPr="00622819">
        <w:rPr>
          <w:b/>
          <w:sz w:val="24"/>
          <w:szCs w:val="24"/>
        </w:rPr>
        <w:t xml:space="preserve">                              </w:t>
      </w:r>
      <w:r w:rsidRPr="00622819">
        <w:rPr>
          <w:b/>
          <w:sz w:val="24"/>
          <w:szCs w:val="24"/>
          <w:lang w:val="uk-UA"/>
        </w:rPr>
        <w:t xml:space="preserve">    </w:t>
      </w:r>
      <w:r w:rsidR="00F94B00" w:rsidRPr="00622819">
        <w:rPr>
          <w:b/>
          <w:sz w:val="24"/>
          <w:szCs w:val="24"/>
          <w:lang w:val="uk-UA"/>
        </w:rPr>
        <w:t xml:space="preserve">    </w:t>
      </w:r>
      <w:r w:rsidRPr="00622819">
        <w:rPr>
          <w:b/>
          <w:sz w:val="24"/>
          <w:szCs w:val="24"/>
          <w:lang w:val="uk-UA"/>
        </w:rPr>
        <w:t>Віталій БУДНИК</w:t>
      </w:r>
    </w:p>
    <w:p w:rsidR="00F94B00" w:rsidRPr="00622819" w:rsidRDefault="00F94B00">
      <w:pPr>
        <w:pStyle w:val="StyleZakonu"/>
        <w:spacing w:after="0" w:line="240" w:lineRule="auto"/>
        <w:ind w:right="-6" w:firstLine="0"/>
        <w:rPr>
          <w:b/>
          <w:sz w:val="24"/>
          <w:szCs w:val="24"/>
          <w:lang w:val="uk-UA"/>
        </w:rPr>
      </w:pPr>
    </w:p>
    <w:sectPr w:rsidR="00F94B00" w:rsidRPr="00622819" w:rsidSect="00D0626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460" w:rsidRDefault="00055460" w:rsidP="00D06263">
      <w:r>
        <w:separator/>
      </w:r>
    </w:p>
  </w:endnote>
  <w:endnote w:type="continuationSeparator" w:id="1">
    <w:p w:rsidR="00055460" w:rsidRDefault="00055460" w:rsidP="00D06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460" w:rsidRDefault="00055460" w:rsidP="00D06263">
      <w:r>
        <w:separator/>
      </w:r>
    </w:p>
  </w:footnote>
  <w:footnote w:type="continuationSeparator" w:id="1">
    <w:p w:rsidR="00055460" w:rsidRDefault="00055460" w:rsidP="00D06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428657"/>
      <w:docPartObj>
        <w:docPartGallery w:val="Page Numbers (Top of Page)"/>
        <w:docPartUnique/>
      </w:docPartObj>
    </w:sdtPr>
    <w:sdtContent>
      <w:p w:rsidR="00055460" w:rsidRDefault="00055460" w:rsidP="00D06263">
        <w:pPr>
          <w:pStyle w:val="af0"/>
          <w:jc w:val="center"/>
        </w:pPr>
        <w:fldSimple w:instr=" PAGE   \* MERGEFORMAT ">
          <w:r w:rsidR="005B0AC4">
            <w:rPr>
              <w:noProof/>
            </w:rPr>
            <w:t>16</w:t>
          </w:r>
        </w:fldSimple>
      </w:p>
    </w:sdtContent>
  </w:sdt>
  <w:p w:rsidR="00055460" w:rsidRDefault="00055460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6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6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6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6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6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6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6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5.1.%1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5"/>
      <w:numFmt w:val="decimal"/>
      <w:lvlText w:val="5.1.%2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5"/>
      <w:numFmt w:val="decimal"/>
      <w:lvlText w:val="5.1.%3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5"/>
      <w:numFmt w:val="decimal"/>
      <w:lvlText w:val="5.1.%4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5"/>
      <w:numFmt w:val="decimal"/>
      <w:lvlText w:val="5.1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5"/>
      <w:numFmt w:val="decimal"/>
      <w:lvlText w:val="5.1.%6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5"/>
      <w:numFmt w:val="decimal"/>
      <w:lvlText w:val="5.1.%7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5"/>
      <w:numFmt w:val="decimal"/>
      <w:lvlText w:val="5.1.%8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5"/>
      <w:numFmt w:val="decimal"/>
      <w:lvlText w:val="5.1.%9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5.1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6"/>
      <w:numFmt w:val="decimal"/>
      <w:lvlText w:val="5.1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6"/>
      <w:numFmt w:val="decimal"/>
      <w:lvlText w:val="5.1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6"/>
      <w:numFmt w:val="decimal"/>
      <w:lvlText w:val="5.1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6"/>
      <w:numFmt w:val="decimal"/>
      <w:lvlText w:val="5.1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6"/>
      <w:numFmt w:val="decimal"/>
      <w:lvlText w:val="5.1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6"/>
      <w:numFmt w:val="decimal"/>
      <w:lvlText w:val="5.1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6"/>
      <w:numFmt w:val="decimal"/>
      <w:lvlText w:val="5.1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6"/>
      <w:numFmt w:val="decimal"/>
      <w:lvlText w:val="5.1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9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1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uk-UA"/>
      </w:rPr>
    </w:lvl>
  </w:abstractNum>
  <w:abstractNum w:abstractNumId="9">
    <w:nsid w:val="0000000A"/>
    <w:multiLevelType w:val="multilevel"/>
    <w:tmpl w:val="0000000A"/>
    <w:name w:val="WW8Num15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0">
    <w:nsid w:val="0000000B"/>
    <w:multiLevelType w:val="multilevel"/>
    <w:tmpl w:val="0000000B"/>
    <w:name w:val="WW8Num1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9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uk-UA"/>
      </w:rPr>
    </w:lvl>
  </w:abstractNum>
  <w:abstractNum w:abstractNumId="12">
    <w:nsid w:val="01763EA9"/>
    <w:multiLevelType w:val="multilevel"/>
    <w:tmpl w:val="8814FB1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</w:abstractNum>
  <w:abstractNum w:abstractNumId="13">
    <w:nsid w:val="02657C49"/>
    <w:multiLevelType w:val="multilevel"/>
    <w:tmpl w:val="802694A0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12" w:hanging="2160"/>
      </w:pPr>
      <w:rPr>
        <w:rFonts w:hint="default"/>
      </w:rPr>
    </w:lvl>
  </w:abstractNum>
  <w:abstractNum w:abstractNumId="14">
    <w:nsid w:val="0A2D7F61"/>
    <w:multiLevelType w:val="multilevel"/>
    <w:tmpl w:val="0958D62C"/>
    <w:lvl w:ilvl="0">
      <w:start w:val="1"/>
      <w:numFmt w:val="bullet"/>
      <w:lvlText w:val="-"/>
      <w:lvlJc w:val="left"/>
      <w:pPr>
        <w:ind w:left="585" w:hanging="58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205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12" w:hanging="2160"/>
      </w:pPr>
      <w:rPr>
        <w:rFonts w:hint="default"/>
      </w:rPr>
    </w:lvl>
  </w:abstractNum>
  <w:abstractNum w:abstractNumId="15">
    <w:nsid w:val="0C195075"/>
    <w:multiLevelType w:val="hybridMultilevel"/>
    <w:tmpl w:val="CEDAFD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90764FD"/>
    <w:multiLevelType w:val="hybridMultilevel"/>
    <w:tmpl w:val="15C0C14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1C731945"/>
    <w:multiLevelType w:val="hybridMultilevel"/>
    <w:tmpl w:val="7B40E116"/>
    <w:lvl w:ilvl="0" w:tplc="7984428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1F5B2642"/>
    <w:multiLevelType w:val="hybridMultilevel"/>
    <w:tmpl w:val="B7AE05FC"/>
    <w:lvl w:ilvl="0" w:tplc="175EF9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666C02"/>
    <w:multiLevelType w:val="multilevel"/>
    <w:tmpl w:val="962A52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25DE6B7F"/>
    <w:multiLevelType w:val="hybridMultilevel"/>
    <w:tmpl w:val="DFA68C3E"/>
    <w:lvl w:ilvl="0" w:tplc="A9EEB0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2EE30638"/>
    <w:multiLevelType w:val="hybridMultilevel"/>
    <w:tmpl w:val="78C24416"/>
    <w:lvl w:ilvl="0" w:tplc="89865E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C7755"/>
    <w:multiLevelType w:val="hybridMultilevel"/>
    <w:tmpl w:val="C5DAAEF6"/>
    <w:lvl w:ilvl="0" w:tplc="F8B4C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3504EE"/>
    <w:multiLevelType w:val="hybridMultilevel"/>
    <w:tmpl w:val="AA7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B22862"/>
    <w:multiLevelType w:val="hybridMultilevel"/>
    <w:tmpl w:val="CCD0DBF2"/>
    <w:lvl w:ilvl="0" w:tplc="93F464A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8A6E0C"/>
    <w:multiLevelType w:val="hybridMultilevel"/>
    <w:tmpl w:val="C4EC1284"/>
    <w:lvl w:ilvl="0" w:tplc="5A06228C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FED39B7"/>
    <w:multiLevelType w:val="hybridMultilevel"/>
    <w:tmpl w:val="799024EC"/>
    <w:lvl w:ilvl="0" w:tplc="FBAA3B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E5B01"/>
    <w:multiLevelType w:val="hybridMultilevel"/>
    <w:tmpl w:val="7BA6FD44"/>
    <w:lvl w:ilvl="0" w:tplc="402E809C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8">
    <w:nsid w:val="49B851F2"/>
    <w:multiLevelType w:val="hybridMultilevel"/>
    <w:tmpl w:val="A4168ECC"/>
    <w:lvl w:ilvl="0" w:tplc="F138AC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C856273"/>
    <w:multiLevelType w:val="hybridMultilevel"/>
    <w:tmpl w:val="15DA8D46"/>
    <w:lvl w:ilvl="0" w:tplc="D7DCB464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CD4AAE"/>
    <w:multiLevelType w:val="hybridMultilevel"/>
    <w:tmpl w:val="64E87832"/>
    <w:lvl w:ilvl="0" w:tplc="A0A444CE">
      <w:start w:val="1"/>
      <w:numFmt w:val="decimal"/>
      <w:lvlText w:val="%1."/>
      <w:lvlJc w:val="left"/>
      <w:pPr>
        <w:ind w:left="1469" w:hanging="360"/>
      </w:pPr>
      <w:rPr>
        <w:rFonts w:hint="default"/>
        <w:b w:val="0"/>
        <w:color w:val="000000" w:themeColor="text1"/>
        <w:sz w:val="28"/>
        <w:szCs w:val="28"/>
        <w:lang w:val="uk-UA"/>
      </w:rPr>
    </w:lvl>
    <w:lvl w:ilvl="1" w:tplc="04190019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31">
    <w:nsid w:val="532E6126"/>
    <w:multiLevelType w:val="multilevel"/>
    <w:tmpl w:val="1CC289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538A13E2"/>
    <w:multiLevelType w:val="hybridMultilevel"/>
    <w:tmpl w:val="F4366364"/>
    <w:lvl w:ilvl="0" w:tplc="F10C23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CC44B6"/>
    <w:multiLevelType w:val="hybridMultilevel"/>
    <w:tmpl w:val="CFE8794A"/>
    <w:lvl w:ilvl="0" w:tplc="89FE3936">
      <w:start w:val="5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891C5C"/>
    <w:multiLevelType w:val="hybridMultilevel"/>
    <w:tmpl w:val="D1A063D8"/>
    <w:lvl w:ilvl="0" w:tplc="C7F826D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A9C5092"/>
    <w:multiLevelType w:val="hybridMultilevel"/>
    <w:tmpl w:val="4D36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532CCC"/>
    <w:multiLevelType w:val="hybridMultilevel"/>
    <w:tmpl w:val="7298A0D2"/>
    <w:lvl w:ilvl="0" w:tplc="2710DB8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AA5D38"/>
    <w:multiLevelType w:val="hybridMultilevel"/>
    <w:tmpl w:val="F7A2AF86"/>
    <w:lvl w:ilvl="0" w:tplc="73E8F2A2">
      <w:start w:val="1"/>
      <w:numFmt w:val="upperRoman"/>
      <w:lvlText w:val="%1."/>
      <w:lvlJc w:val="left"/>
      <w:pPr>
        <w:ind w:left="3765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125" w:hanging="360"/>
      </w:pPr>
    </w:lvl>
    <w:lvl w:ilvl="2" w:tplc="0422001B" w:tentative="1">
      <w:start w:val="1"/>
      <w:numFmt w:val="lowerRoman"/>
      <w:lvlText w:val="%3."/>
      <w:lvlJc w:val="right"/>
      <w:pPr>
        <w:ind w:left="4845" w:hanging="180"/>
      </w:pPr>
    </w:lvl>
    <w:lvl w:ilvl="3" w:tplc="0422000F" w:tentative="1">
      <w:start w:val="1"/>
      <w:numFmt w:val="decimal"/>
      <w:lvlText w:val="%4."/>
      <w:lvlJc w:val="left"/>
      <w:pPr>
        <w:ind w:left="5565" w:hanging="360"/>
      </w:pPr>
    </w:lvl>
    <w:lvl w:ilvl="4" w:tplc="04220019" w:tentative="1">
      <w:start w:val="1"/>
      <w:numFmt w:val="lowerLetter"/>
      <w:lvlText w:val="%5."/>
      <w:lvlJc w:val="left"/>
      <w:pPr>
        <w:ind w:left="6285" w:hanging="360"/>
      </w:pPr>
    </w:lvl>
    <w:lvl w:ilvl="5" w:tplc="0422001B" w:tentative="1">
      <w:start w:val="1"/>
      <w:numFmt w:val="lowerRoman"/>
      <w:lvlText w:val="%6."/>
      <w:lvlJc w:val="right"/>
      <w:pPr>
        <w:ind w:left="7005" w:hanging="180"/>
      </w:pPr>
    </w:lvl>
    <w:lvl w:ilvl="6" w:tplc="0422000F" w:tentative="1">
      <w:start w:val="1"/>
      <w:numFmt w:val="decimal"/>
      <w:lvlText w:val="%7."/>
      <w:lvlJc w:val="left"/>
      <w:pPr>
        <w:ind w:left="7725" w:hanging="360"/>
      </w:pPr>
    </w:lvl>
    <w:lvl w:ilvl="7" w:tplc="04220019" w:tentative="1">
      <w:start w:val="1"/>
      <w:numFmt w:val="lowerLetter"/>
      <w:lvlText w:val="%8."/>
      <w:lvlJc w:val="left"/>
      <w:pPr>
        <w:ind w:left="8445" w:hanging="360"/>
      </w:pPr>
    </w:lvl>
    <w:lvl w:ilvl="8" w:tplc="0422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8">
    <w:nsid w:val="60804CC6"/>
    <w:multiLevelType w:val="hybridMultilevel"/>
    <w:tmpl w:val="BDE81014"/>
    <w:lvl w:ilvl="0" w:tplc="E92E16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616410E1"/>
    <w:multiLevelType w:val="hybridMultilevel"/>
    <w:tmpl w:val="91DC22DE"/>
    <w:lvl w:ilvl="0" w:tplc="6A081D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16F3CAE"/>
    <w:multiLevelType w:val="hybridMultilevel"/>
    <w:tmpl w:val="D382D6BE"/>
    <w:lvl w:ilvl="0" w:tplc="A33000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435118D"/>
    <w:multiLevelType w:val="hybridMultilevel"/>
    <w:tmpl w:val="81F4DFAC"/>
    <w:lvl w:ilvl="0" w:tplc="B7A02C3C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99712A9"/>
    <w:multiLevelType w:val="hybridMultilevel"/>
    <w:tmpl w:val="92A2DF96"/>
    <w:lvl w:ilvl="0" w:tplc="1270AC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6E686AF2"/>
    <w:multiLevelType w:val="hybridMultilevel"/>
    <w:tmpl w:val="EE363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5955F5"/>
    <w:multiLevelType w:val="hybridMultilevel"/>
    <w:tmpl w:val="6590A6F4"/>
    <w:lvl w:ilvl="0" w:tplc="B9A0B8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7A7FAE"/>
    <w:multiLevelType w:val="hybridMultilevel"/>
    <w:tmpl w:val="01463726"/>
    <w:lvl w:ilvl="0" w:tplc="349E22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791782"/>
    <w:multiLevelType w:val="hybridMultilevel"/>
    <w:tmpl w:val="8C74B164"/>
    <w:lvl w:ilvl="0" w:tplc="4724A6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36"/>
  </w:num>
  <w:num w:numId="4">
    <w:abstractNumId w:val="30"/>
  </w:num>
  <w:num w:numId="5">
    <w:abstractNumId w:val="31"/>
  </w:num>
  <w:num w:numId="6">
    <w:abstractNumId w:val="13"/>
  </w:num>
  <w:num w:numId="7">
    <w:abstractNumId w:val="14"/>
  </w:num>
  <w:num w:numId="8">
    <w:abstractNumId w:val="20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9"/>
  </w:num>
  <w:num w:numId="22">
    <w:abstractNumId w:val="26"/>
  </w:num>
  <w:num w:numId="23">
    <w:abstractNumId w:val="37"/>
  </w:num>
  <w:num w:numId="24">
    <w:abstractNumId w:val="12"/>
  </w:num>
  <w:num w:numId="25">
    <w:abstractNumId w:val="29"/>
  </w:num>
  <w:num w:numId="26">
    <w:abstractNumId w:val="15"/>
  </w:num>
  <w:num w:numId="27">
    <w:abstractNumId w:val="16"/>
  </w:num>
  <w:num w:numId="28">
    <w:abstractNumId w:val="33"/>
  </w:num>
  <w:num w:numId="29">
    <w:abstractNumId w:val="34"/>
  </w:num>
  <w:num w:numId="30">
    <w:abstractNumId w:val="32"/>
  </w:num>
  <w:num w:numId="31">
    <w:abstractNumId w:val="39"/>
  </w:num>
  <w:num w:numId="32">
    <w:abstractNumId w:val="24"/>
  </w:num>
  <w:num w:numId="33">
    <w:abstractNumId w:val="21"/>
  </w:num>
  <w:num w:numId="34">
    <w:abstractNumId w:val="18"/>
  </w:num>
  <w:num w:numId="35">
    <w:abstractNumId w:val="45"/>
  </w:num>
  <w:num w:numId="36">
    <w:abstractNumId w:val="41"/>
  </w:num>
  <w:num w:numId="37">
    <w:abstractNumId w:val="25"/>
  </w:num>
  <w:num w:numId="38">
    <w:abstractNumId w:val="44"/>
  </w:num>
  <w:num w:numId="39">
    <w:abstractNumId w:val="22"/>
  </w:num>
  <w:num w:numId="40">
    <w:abstractNumId w:val="17"/>
  </w:num>
  <w:num w:numId="41">
    <w:abstractNumId w:val="40"/>
  </w:num>
  <w:num w:numId="42">
    <w:abstractNumId w:val="43"/>
  </w:num>
  <w:num w:numId="43">
    <w:abstractNumId w:val="28"/>
  </w:num>
  <w:num w:numId="44">
    <w:abstractNumId w:val="42"/>
  </w:num>
  <w:num w:numId="45">
    <w:abstractNumId w:val="46"/>
  </w:num>
  <w:num w:numId="46">
    <w:abstractNumId w:val="27"/>
  </w:num>
  <w:num w:numId="47">
    <w:abstractNumId w:val="38"/>
  </w:num>
  <w:num w:numId="4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DE4"/>
    <w:rsid w:val="00025E1E"/>
    <w:rsid w:val="00036E5C"/>
    <w:rsid w:val="000428B7"/>
    <w:rsid w:val="00054005"/>
    <w:rsid w:val="00055460"/>
    <w:rsid w:val="00064E90"/>
    <w:rsid w:val="0006617D"/>
    <w:rsid w:val="00066283"/>
    <w:rsid w:val="00067300"/>
    <w:rsid w:val="000862FE"/>
    <w:rsid w:val="000A207A"/>
    <w:rsid w:val="000B3938"/>
    <w:rsid w:val="000C5304"/>
    <w:rsid w:val="000D428F"/>
    <w:rsid w:val="000D6EF7"/>
    <w:rsid w:val="000D7710"/>
    <w:rsid w:val="001108EE"/>
    <w:rsid w:val="001352E1"/>
    <w:rsid w:val="00146075"/>
    <w:rsid w:val="0015380C"/>
    <w:rsid w:val="001548E1"/>
    <w:rsid w:val="00162A94"/>
    <w:rsid w:val="00163AC9"/>
    <w:rsid w:val="00176762"/>
    <w:rsid w:val="00182A6C"/>
    <w:rsid w:val="0019769D"/>
    <w:rsid w:val="001B0A85"/>
    <w:rsid w:val="001C0F12"/>
    <w:rsid w:val="001C2E9D"/>
    <w:rsid w:val="001C4F53"/>
    <w:rsid w:val="001C578A"/>
    <w:rsid w:val="001D5025"/>
    <w:rsid w:val="001E19D8"/>
    <w:rsid w:val="001E5810"/>
    <w:rsid w:val="002067D0"/>
    <w:rsid w:val="0025130C"/>
    <w:rsid w:val="00262912"/>
    <w:rsid w:val="00264712"/>
    <w:rsid w:val="0027797B"/>
    <w:rsid w:val="00282288"/>
    <w:rsid w:val="00287B85"/>
    <w:rsid w:val="00294C4E"/>
    <w:rsid w:val="002B41AA"/>
    <w:rsid w:val="002C2CBB"/>
    <w:rsid w:val="002C5DB6"/>
    <w:rsid w:val="002D6165"/>
    <w:rsid w:val="002E54F8"/>
    <w:rsid w:val="002E5A70"/>
    <w:rsid w:val="002E630A"/>
    <w:rsid w:val="00304D4A"/>
    <w:rsid w:val="00355D68"/>
    <w:rsid w:val="00356426"/>
    <w:rsid w:val="00377CA2"/>
    <w:rsid w:val="00392FBD"/>
    <w:rsid w:val="003A2550"/>
    <w:rsid w:val="003B48E8"/>
    <w:rsid w:val="003B58F8"/>
    <w:rsid w:val="003C19DA"/>
    <w:rsid w:val="003C5FE2"/>
    <w:rsid w:val="003D3D34"/>
    <w:rsid w:val="003E22DF"/>
    <w:rsid w:val="003F2BE1"/>
    <w:rsid w:val="003F2E96"/>
    <w:rsid w:val="00413DDD"/>
    <w:rsid w:val="004232A3"/>
    <w:rsid w:val="00453CF5"/>
    <w:rsid w:val="00462396"/>
    <w:rsid w:val="004A3D6F"/>
    <w:rsid w:val="004A4DD7"/>
    <w:rsid w:val="004A5C5D"/>
    <w:rsid w:val="004A6AB5"/>
    <w:rsid w:val="004A7BAD"/>
    <w:rsid w:val="004C09B5"/>
    <w:rsid w:val="004E1537"/>
    <w:rsid w:val="004E6B98"/>
    <w:rsid w:val="004E782B"/>
    <w:rsid w:val="00523067"/>
    <w:rsid w:val="00535B5F"/>
    <w:rsid w:val="00546028"/>
    <w:rsid w:val="00551578"/>
    <w:rsid w:val="00555C40"/>
    <w:rsid w:val="005713C0"/>
    <w:rsid w:val="00571CAD"/>
    <w:rsid w:val="00583F89"/>
    <w:rsid w:val="005861E2"/>
    <w:rsid w:val="00596F04"/>
    <w:rsid w:val="00596F39"/>
    <w:rsid w:val="005A1896"/>
    <w:rsid w:val="005B0AC4"/>
    <w:rsid w:val="005B4E1F"/>
    <w:rsid w:val="005C299E"/>
    <w:rsid w:val="005C5C1E"/>
    <w:rsid w:val="005D206B"/>
    <w:rsid w:val="005D35EB"/>
    <w:rsid w:val="005E4D61"/>
    <w:rsid w:val="005F4711"/>
    <w:rsid w:val="00601865"/>
    <w:rsid w:val="00606E0E"/>
    <w:rsid w:val="0061562F"/>
    <w:rsid w:val="00621200"/>
    <w:rsid w:val="00622819"/>
    <w:rsid w:val="00625388"/>
    <w:rsid w:val="00627F63"/>
    <w:rsid w:val="00631063"/>
    <w:rsid w:val="00632AC2"/>
    <w:rsid w:val="00655714"/>
    <w:rsid w:val="00660DE7"/>
    <w:rsid w:val="00664CD4"/>
    <w:rsid w:val="00671D9E"/>
    <w:rsid w:val="00686B68"/>
    <w:rsid w:val="00693CEA"/>
    <w:rsid w:val="00697A0B"/>
    <w:rsid w:val="006A2504"/>
    <w:rsid w:val="006B22FE"/>
    <w:rsid w:val="006B6DC5"/>
    <w:rsid w:val="006B7727"/>
    <w:rsid w:val="006C0081"/>
    <w:rsid w:val="006C2067"/>
    <w:rsid w:val="006D49AB"/>
    <w:rsid w:val="006E16C0"/>
    <w:rsid w:val="006F4A0D"/>
    <w:rsid w:val="00706415"/>
    <w:rsid w:val="007165F9"/>
    <w:rsid w:val="00733F70"/>
    <w:rsid w:val="007502CF"/>
    <w:rsid w:val="00765267"/>
    <w:rsid w:val="00777236"/>
    <w:rsid w:val="00782431"/>
    <w:rsid w:val="00784685"/>
    <w:rsid w:val="0079471B"/>
    <w:rsid w:val="007B0A79"/>
    <w:rsid w:val="007B5A0C"/>
    <w:rsid w:val="007B74D9"/>
    <w:rsid w:val="007C3699"/>
    <w:rsid w:val="007E2615"/>
    <w:rsid w:val="007E5AF7"/>
    <w:rsid w:val="007E5DC2"/>
    <w:rsid w:val="007E771A"/>
    <w:rsid w:val="007F2F4E"/>
    <w:rsid w:val="007F523F"/>
    <w:rsid w:val="00801111"/>
    <w:rsid w:val="008011C1"/>
    <w:rsid w:val="0081627A"/>
    <w:rsid w:val="00823E2E"/>
    <w:rsid w:val="00840057"/>
    <w:rsid w:val="00856098"/>
    <w:rsid w:val="008612BC"/>
    <w:rsid w:val="008672A5"/>
    <w:rsid w:val="0087697C"/>
    <w:rsid w:val="008A54E4"/>
    <w:rsid w:val="008A5BCF"/>
    <w:rsid w:val="008B1D2C"/>
    <w:rsid w:val="008C39B7"/>
    <w:rsid w:val="008C6D71"/>
    <w:rsid w:val="008C781D"/>
    <w:rsid w:val="008E3EBA"/>
    <w:rsid w:val="008F2A44"/>
    <w:rsid w:val="008F66A4"/>
    <w:rsid w:val="00901263"/>
    <w:rsid w:val="009027E6"/>
    <w:rsid w:val="00902E3D"/>
    <w:rsid w:val="0090348F"/>
    <w:rsid w:val="009164A0"/>
    <w:rsid w:val="009218D4"/>
    <w:rsid w:val="00925829"/>
    <w:rsid w:val="009348E8"/>
    <w:rsid w:val="009410FD"/>
    <w:rsid w:val="00943452"/>
    <w:rsid w:val="00946EE0"/>
    <w:rsid w:val="00962238"/>
    <w:rsid w:val="00967D9B"/>
    <w:rsid w:val="00974E11"/>
    <w:rsid w:val="00984CF3"/>
    <w:rsid w:val="009B01B6"/>
    <w:rsid w:val="009B5B58"/>
    <w:rsid w:val="009C2F20"/>
    <w:rsid w:val="009C5672"/>
    <w:rsid w:val="009D0CBC"/>
    <w:rsid w:val="009D1535"/>
    <w:rsid w:val="009E091C"/>
    <w:rsid w:val="009E7935"/>
    <w:rsid w:val="00A052EB"/>
    <w:rsid w:val="00A23225"/>
    <w:rsid w:val="00A358E4"/>
    <w:rsid w:val="00A42B00"/>
    <w:rsid w:val="00A617F3"/>
    <w:rsid w:val="00A71C63"/>
    <w:rsid w:val="00A86CC2"/>
    <w:rsid w:val="00AA751F"/>
    <w:rsid w:val="00AC0CA5"/>
    <w:rsid w:val="00AE0E0F"/>
    <w:rsid w:val="00AE13CF"/>
    <w:rsid w:val="00AE57FD"/>
    <w:rsid w:val="00AE6EBC"/>
    <w:rsid w:val="00AF5C91"/>
    <w:rsid w:val="00B0192A"/>
    <w:rsid w:val="00B10662"/>
    <w:rsid w:val="00B1299D"/>
    <w:rsid w:val="00B15F06"/>
    <w:rsid w:val="00B35C0F"/>
    <w:rsid w:val="00B36BB4"/>
    <w:rsid w:val="00B407DC"/>
    <w:rsid w:val="00B4678E"/>
    <w:rsid w:val="00B867CA"/>
    <w:rsid w:val="00B932AD"/>
    <w:rsid w:val="00B9588A"/>
    <w:rsid w:val="00B95DD2"/>
    <w:rsid w:val="00BB066C"/>
    <w:rsid w:val="00BB363F"/>
    <w:rsid w:val="00BB696A"/>
    <w:rsid w:val="00BB6C0D"/>
    <w:rsid w:val="00BC260A"/>
    <w:rsid w:val="00BD25D4"/>
    <w:rsid w:val="00BE1182"/>
    <w:rsid w:val="00BE6BAD"/>
    <w:rsid w:val="00BE7011"/>
    <w:rsid w:val="00BF573F"/>
    <w:rsid w:val="00C050A2"/>
    <w:rsid w:val="00C34B95"/>
    <w:rsid w:val="00C544F6"/>
    <w:rsid w:val="00C56EB3"/>
    <w:rsid w:val="00C620EF"/>
    <w:rsid w:val="00C62DE4"/>
    <w:rsid w:val="00C82824"/>
    <w:rsid w:val="00CA62CA"/>
    <w:rsid w:val="00CB2C80"/>
    <w:rsid w:val="00CC007D"/>
    <w:rsid w:val="00CE1AD6"/>
    <w:rsid w:val="00CE3B83"/>
    <w:rsid w:val="00CF20F6"/>
    <w:rsid w:val="00CF29C5"/>
    <w:rsid w:val="00CF79C9"/>
    <w:rsid w:val="00D06263"/>
    <w:rsid w:val="00D16757"/>
    <w:rsid w:val="00D22407"/>
    <w:rsid w:val="00D2405D"/>
    <w:rsid w:val="00D33015"/>
    <w:rsid w:val="00D41F8A"/>
    <w:rsid w:val="00D424B9"/>
    <w:rsid w:val="00D45D45"/>
    <w:rsid w:val="00D6376C"/>
    <w:rsid w:val="00D93FC5"/>
    <w:rsid w:val="00DA0276"/>
    <w:rsid w:val="00DB5C9F"/>
    <w:rsid w:val="00DC3446"/>
    <w:rsid w:val="00DF1676"/>
    <w:rsid w:val="00DF22C1"/>
    <w:rsid w:val="00DF2379"/>
    <w:rsid w:val="00E00742"/>
    <w:rsid w:val="00E0574F"/>
    <w:rsid w:val="00E06F28"/>
    <w:rsid w:val="00E178F2"/>
    <w:rsid w:val="00E27D81"/>
    <w:rsid w:val="00E32B55"/>
    <w:rsid w:val="00E372AF"/>
    <w:rsid w:val="00E428A0"/>
    <w:rsid w:val="00E43033"/>
    <w:rsid w:val="00E612BF"/>
    <w:rsid w:val="00E85466"/>
    <w:rsid w:val="00E859EE"/>
    <w:rsid w:val="00E94AF6"/>
    <w:rsid w:val="00E96550"/>
    <w:rsid w:val="00ED3ABE"/>
    <w:rsid w:val="00EE37E5"/>
    <w:rsid w:val="00EF77D0"/>
    <w:rsid w:val="00F22A63"/>
    <w:rsid w:val="00F23E53"/>
    <w:rsid w:val="00F31F94"/>
    <w:rsid w:val="00F3535D"/>
    <w:rsid w:val="00F506F0"/>
    <w:rsid w:val="00F57CE9"/>
    <w:rsid w:val="00F7525F"/>
    <w:rsid w:val="00F80BAE"/>
    <w:rsid w:val="00F873FF"/>
    <w:rsid w:val="00F94B00"/>
    <w:rsid w:val="00F96E56"/>
    <w:rsid w:val="00FA4208"/>
    <w:rsid w:val="00FB3324"/>
    <w:rsid w:val="00FB3B14"/>
    <w:rsid w:val="00FD2225"/>
    <w:rsid w:val="00FD4947"/>
    <w:rsid w:val="00FE20E2"/>
    <w:rsid w:val="00FE5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4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612BF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uk-UA" w:eastAsia="zh-CN"/>
    </w:rPr>
  </w:style>
  <w:style w:type="paragraph" w:styleId="3">
    <w:name w:val="heading 3"/>
    <w:basedOn w:val="a"/>
    <w:next w:val="a"/>
    <w:link w:val="30"/>
    <w:unhideWhenUsed/>
    <w:qFormat/>
    <w:rsid w:val="008769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E612BF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7064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0348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064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"/>
    <w:basedOn w:val="a"/>
    <w:link w:val="11"/>
    <w:unhideWhenUsed/>
    <w:rsid w:val="00706415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706415"/>
    <w:rPr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7064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1">
    <w:name w:val="Body Text Indent 2"/>
    <w:basedOn w:val="a"/>
    <w:link w:val="22"/>
    <w:unhideWhenUsed/>
    <w:rsid w:val="007064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0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706415"/>
    <w:rPr>
      <w:b/>
      <w:bCs/>
    </w:rPr>
  </w:style>
  <w:style w:type="character" w:customStyle="1" w:styleId="10">
    <w:name w:val="Заголовок 1 Знак"/>
    <w:basedOn w:val="a0"/>
    <w:link w:val="1"/>
    <w:rsid w:val="00903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90348F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9034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034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90348F"/>
    <w:pPr>
      <w:ind w:left="720"/>
      <w:contextualSpacing/>
    </w:pPr>
  </w:style>
  <w:style w:type="paragraph" w:customStyle="1" w:styleId="aa">
    <w:name w:val="Знак"/>
    <w:basedOn w:val="a"/>
    <w:rsid w:val="00E0574F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555C40"/>
  </w:style>
  <w:style w:type="character" w:styleId="ab">
    <w:name w:val="Hyperlink"/>
    <w:basedOn w:val="a0"/>
    <w:unhideWhenUsed/>
    <w:rsid w:val="00555C40"/>
    <w:rPr>
      <w:color w:val="0000FF"/>
      <w:u w:val="single"/>
    </w:rPr>
  </w:style>
  <w:style w:type="character" w:customStyle="1" w:styleId="rvts0">
    <w:name w:val="rvts0"/>
    <w:basedOn w:val="a0"/>
    <w:rsid w:val="008C6D71"/>
  </w:style>
  <w:style w:type="paragraph" w:styleId="ac">
    <w:name w:val="No Spacing"/>
    <w:link w:val="ad"/>
    <w:qFormat/>
    <w:rsid w:val="00F31F9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e">
    <w:name w:val="Table Grid"/>
    <w:basedOn w:val="a1"/>
    <w:rsid w:val="00627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ий текст"/>
    <w:basedOn w:val="a"/>
    <w:rsid w:val="00627F6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0">
    <w:name w:val="header"/>
    <w:basedOn w:val="a"/>
    <w:link w:val="af1"/>
    <w:uiPriority w:val="99"/>
    <w:unhideWhenUsed/>
    <w:rsid w:val="00627F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27F63"/>
  </w:style>
  <w:style w:type="paragraph" w:styleId="af2">
    <w:name w:val="footer"/>
    <w:basedOn w:val="a"/>
    <w:link w:val="af3"/>
    <w:unhideWhenUsed/>
    <w:rsid w:val="00627F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rsid w:val="00627F63"/>
  </w:style>
  <w:style w:type="paragraph" w:customStyle="1" w:styleId="FR2">
    <w:name w:val="FR2"/>
    <w:uiPriority w:val="99"/>
    <w:rsid w:val="00176762"/>
    <w:pPr>
      <w:widowControl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yleZakonu">
    <w:name w:val="StyleZakonu"/>
    <w:basedOn w:val="a"/>
    <w:link w:val="StyleZakonu0"/>
    <w:rsid w:val="00176762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locked/>
    <w:rsid w:val="001767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697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Body">
    <w:name w:val="Body"/>
    <w:basedOn w:val="a"/>
    <w:next w:val="a"/>
    <w:autoRedefine/>
    <w:qFormat/>
    <w:rsid w:val="00054005"/>
    <w:pPr>
      <w:jc w:val="center"/>
    </w:pPr>
    <w:rPr>
      <w:lang w:val="uk-UA"/>
    </w:rPr>
  </w:style>
  <w:style w:type="paragraph" w:customStyle="1" w:styleId="Style6">
    <w:name w:val="Style6"/>
    <w:basedOn w:val="a"/>
    <w:rsid w:val="00146075"/>
    <w:pPr>
      <w:widowControl w:val="0"/>
      <w:autoSpaceDE w:val="0"/>
      <w:autoSpaceDN w:val="0"/>
      <w:adjustRightInd w:val="0"/>
      <w:spacing w:line="451" w:lineRule="exact"/>
      <w:jc w:val="both"/>
    </w:pPr>
    <w:rPr>
      <w:rFonts w:ascii="Franklin Gothic Heavy" w:hAnsi="Franklin Gothic Heavy"/>
    </w:rPr>
  </w:style>
  <w:style w:type="character" w:customStyle="1" w:styleId="FontStyle46">
    <w:name w:val="Font Style46"/>
    <w:rsid w:val="00146075"/>
    <w:rPr>
      <w:rFonts w:ascii="Times New Roman" w:hAnsi="Times New Roman" w:cs="Times New Roman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rsid w:val="00E612BF"/>
    <w:rPr>
      <w:rFonts w:ascii="Cambria" w:eastAsia="Times New Roman" w:hAnsi="Cambria" w:cs="Times New Roman"/>
      <w:b/>
      <w:bCs/>
      <w:i/>
      <w:iCs/>
      <w:sz w:val="28"/>
      <w:szCs w:val="28"/>
      <w:lang w:val="uk-UA" w:eastAsia="zh-CN"/>
    </w:rPr>
  </w:style>
  <w:style w:type="character" w:customStyle="1" w:styleId="40">
    <w:name w:val="Заголовок 4 Знак"/>
    <w:basedOn w:val="a0"/>
    <w:link w:val="4"/>
    <w:rsid w:val="00E612BF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WW8Num1z0">
    <w:name w:val="WW8Num1z0"/>
    <w:rsid w:val="00E612BF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E612BF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E612BF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4z0">
    <w:name w:val="WW8Num4z0"/>
    <w:rsid w:val="00E612BF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E612BF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6z0">
    <w:name w:val="WW8Num6z0"/>
    <w:rsid w:val="00E612BF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7z0">
    <w:name w:val="WW8Num7z0"/>
    <w:rsid w:val="00E612BF"/>
    <w:rPr>
      <w:rFonts w:hint="default"/>
    </w:rPr>
  </w:style>
  <w:style w:type="character" w:customStyle="1" w:styleId="WW8Num8z0">
    <w:name w:val="WW8Num8z0"/>
    <w:rsid w:val="00E612BF"/>
    <w:rPr>
      <w:rFonts w:hint="default"/>
    </w:rPr>
  </w:style>
  <w:style w:type="character" w:customStyle="1" w:styleId="WW8Num9z0">
    <w:name w:val="WW8Num9z0"/>
    <w:rsid w:val="00E612BF"/>
    <w:rPr>
      <w:rFonts w:hint="default"/>
    </w:rPr>
  </w:style>
  <w:style w:type="character" w:customStyle="1" w:styleId="WW8Num10z0">
    <w:name w:val="WW8Num10z0"/>
    <w:rsid w:val="00E612BF"/>
    <w:rPr>
      <w:rFonts w:hint="default"/>
    </w:rPr>
  </w:style>
  <w:style w:type="character" w:customStyle="1" w:styleId="WW8Num11z0">
    <w:name w:val="WW8Num11z0"/>
    <w:rsid w:val="00E612BF"/>
    <w:rPr>
      <w:rFonts w:ascii="Times New Roman" w:eastAsia="Times New Roman" w:hAnsi="Times New Roman" w:cs="Times New Roman" w:hint="default"/>
      <w:sz w:val="24"/>
      <w:szCs w:val="24"/>
      <w:lang w:eastAsia="uk-UA"/>
    </w:rPr>
  </w:style>
  <w:style w:type="character" w:customStyle="1" w:styleId="WW8Num12z0">
    <w:name w:val="WW8Num12z0"/>
    <w:rsid w:val="00E612BF"/>
    <w:rPr>
      <w:rFonts w:hint="default"/>
    </w:rPr>
  </w:style>
  <w:style w:type="character" w:customStyle="1" w:styleId="WW8Num12z1">
    <w:name w:val="WW8Num12z1"/>
    <w:rsid w:val="00E612BF"/>
  </w:style>
  <w:style w:type="character" w:customStyle="1" w:styleId="WW8Num12z2">
    <w:name w:val="WW8Num12z2"/>
    <w:rsid w:val="00E612BF"/>
  </w:style>
  <w:style w:type="character" w:customStyle="1" w:styleId="WW8Num12z3">
    <w:name w:val="WW8Num12z3"/>
    <w:rsid w:val="00E612BF"/>
  </w:style>
  <w:style w:type="character" w:customStyle="1" w:styleId="WW8Num12z4">
    <w:name w:val="WW8Num12z4"/>
    <w:rsid w:val="00E612BF"/>
  </w:style>
  <w:style w:type="character" w:customStyle="1" w:styleId="WW8Num12z5">
    <w:name w:val="WW8Num12z5"/>
    <w:rsid w:val="00E612BF"/>
  </w:style>
  <w:style w:type="character" w:customStyle="1" w:styleId="WW8Num12z6">
    <w:name w:val="WW8Num12z6"/>
    <w:rsid w:val="00E612BF"/>
  </w:style>
  <w:style w:type="character" w:customStyle="1" w:styleId="WW8Num12z7">
    <w:name w:val="WW8Num12z7"/>
    <w:rsid w:val="00E612BF"/>
  </w:style>
  <w:style w:type="character" w:customStyle="1" w:styleId="WW8Num12z8">
    <w:name w:val="WW8Num12z8"/>
    <w:rsid w:val="00E612BF"/>
  </w:style>
  <w:style w:type="character" w:customStyle="1" w:styleId="WW8Num13z0">
    <w:name w:val="WW8Num13z0"/>
    <w:rsid w:val="00E612BF"/>
    <w:rPr>
      <w:rFonts w:hint="default"/>
    </w:rPr>
  </w:style>
  <w:style w:type="character" w:customStyle="1" w:styleId="WW8Num13z1">
    <w:name w:val="WW8Num13z1"/>
    <w:rsid w:val="00E612BF"/>
  </w:style>
  <w:style w:type="character" w:customStyle="1" w:styleId="WW8Num13z2">
    <w:name w:val="WW8Num13z2"/>
    <w:rsid w:val="00E612BF"/>
  </w:style>
  <w:style w:type="character" w:customStyle="1" w:styleId="WW8Num13z3">
    <w:name w:val="WW8Num13z3"/>
    <w:rsid w:val="00E612BF"/>
  </w:style>
  <w:style w:type="character" w:customStyle="1" w:styleId="WW8Num13z4">
    <w:name w:val="WW8Num13z4"/>
    <w:rsid w:val="00E612BF"/>
  </w:style>
  <w:style w:type="character" w:customStyle="1" w:styleId="WW8Num13z5">
    <w:name w:val="WW8Num13z5"/>
    <w:rsid w:val="00E612BF"/>
  </w:style>
  <w:style w:type="character" w:customStyle="1" w:styleId="WW8Num13z6">
    <w:name w:val="WW8Num13z6"/>
    <w:rsid w:val="00E612BF"/>
  </w:style>
  <w:style w:type="character" w:customStyle="1" w:styleId="WW8Num13z7">
    <w:name w:val="WW8Num13z7"/>
    <w:rsid w:val="00E612BF"/>
  </w:style>
  <w:style w:type="character" w:customStyle="1" w:styleId="WW8Num13z8">
    <w:name w:val="WW8Num13z8"/>
    <w:rsid w:val="00E612BF"/>
  </w:style>
  <w:style w:type="character" w:customStyle="1" w:styleId="WW8Num14z0">
    <w:name w:val="WW8Num14z0"/>
    <w:rsid w:val="00E612BF"/>
    <w:rPr>
      <w:rFonts w:ascii="Symbol" w:eastAsia="Times New Roman" w:hAnsi="Symbol" w:cs="Symbol" w:hint="default"/>
      <w:color w:val="000000"/>
      <w:sz w:val="24"/>
      <w:szCs w:val="24"/>
      <w:lang w:eastAsia="uk-UA"/>
    </w:rPr>
  </w:style>
  <w:style w:type="character" w:customStyle="1" w:styleId="WW8Num14z1">
    <w:name w:val="WW8Num14z1"/>
    <w:rsid w:val="00E612BF"/>
    <w:rPr>
      <w:rFonts w:ascii="Courier New" w:hAnsi="Courier New" w:cs="Courier New" w:hint="default"/>
    </w:rPr>
  </w:style>
  <w:style w:type="character" w:customStyle="1" w:styleId="WW8Num14z2">
    <w:name w:val="WW8Num14z2"/>
    <w:rsid w:val="00E612BF"/>
    <w:rPr>
      <w:rFonts w:ascii="Wingdings" w:hAnsi="Wingdings" w:cs="Wingdings" w:hint="default"/>
    </w:rPr>
  </w:style>
  <w:style w:type="character" w:customStyle="1" w:styleId="WW8Num15z0">
    <w:name w:val="WW8Num15z0"/>
    <w:rsid w:val="00E612BF"/>
    <w:rPr>
      <w:rFonts w:hint="default"/>
    </w:rPr>
  </w:style>
  <w:style w:type="character" w:customStyle="1" w:styleId="WW8Num16z0">
    <w:name w:val="WW8Num16z0"/>
    <w:rsid w:val="00E612BF"/>
    <w:rPr>
      <w:rFonts w:hint="default"/>
    </w:rPr>
  </w:style>
  <w:style w:type="character" w:customStyle="1" w:styleId="WW8Num16z1">
    <w:name w:val="WW8Num16z1"/>
    <w:rsid w:val="00E612BF"/>
  </w:style>
  <w:style w:type="character" w:customStyle="1" w:styleId="WW8Num16z2">
    <w:name w:val="WW8Num16z2"/>
    <w:rsid w:val="00E612BF"/>
  </w:style>
  <w:style w:type="character" w:customStyle="1" w:styleId="WW8Num16z3">
    <w:name w:val="WW8Num16z3"/>
    <w:rsid w:val="00E612BF"/>
  </w:style>
  <w:style w:type="character" w:customStyle="1" w:styleId="WW8Num16z4">
    <w:name w:val="WW8Num16z4"/>
    <w:rsid w:val="00E612BF"/>
  </w:style>
  <w:style w:type="character" w:customStyle="1" w:styleId="WW8Num16z5">
    <w:name w:val="WW8Num16z5"/>
    <w:rsid w:val="00E612BF"/>
  </w:style>
  <w:style w:type="character" w:customStyle="1" w:styleId="WW8Num16z6">
    <w:name w:val="WW8Num16z6"/>
    <w:rsid w:val="00E612BF"/>
  </w:style>
  <w:style w:type="character" w:customStyle="1" w:styleId="WW8Num16z7">
    <w:name w:val="WW8Num16z7"/>
    <w:rsid w:val="00E612BF"/>
  </w:style>
  <w:style w:type="character" w:customStyle="1" w:styleId="WW8Num16z8">
    <w:name w:val="WW8Num16z8"/>
    <w:rsid w:val="00E612BF"/>
  </w:style>
  <w:style w:type="character" w:customStyle="1" w:styleId="WW8Num17z0">
    <w:name w:val="WW8Num17z0"/>
    <w:rsid w:val="00E612BF"/>
    <w:rPr>
      <w:rFonts w:hint="default"/>
    </w:rPr>
  </w:style>
  <w:style w:type="character" w:customStyle="1" w:styleId="WW8Num18z0">
    <w:name w:val="WW8Num18z0"/>
    <w:rsid w:val="00E612BF"/>
    <w:rPr>
      <w:rFonts w:hint="default"/>
      <w:color w:val="000000"/>
      <w:sz w:val="23"/>
    </w:rPr>
  </w:style>
  <w:style w:type="character" w:customStyle="1" w:styleId="WW8Num18z1">
    <w:name w:val="WW8Num18z1"/>
    <w:rsid w:val="00E612BF"/>
  </w:style>
  <w:style w:type="character" w:customStyle="1" w:styleId="WW8Num18z2">
    <w:name w:val="WW8Num18z2"/>
    <w:rsid w:val="00E612BF"/>
  </w:style>
  <w:style w:type="character" w:customStyle="1" w:styleId="WW8Num18z3">
    <w:name w:val="WW8Num18z3"/>
    <w:rsid w:val="00E612BF"/>
  </w:style>
  <w:style w:type="character" w:customStyle="1" w:styleId="WW8Num18z4">
    <w:name w:val="WW8Num18z4"/>
    <w:rsid w:val="00E612BF"/>
  </w:style>
  <w:style w:type="character" w:customStyle="1" w:styleId="WW8Num18z5">
    <w:name w:val="WW8Num18z5"/>
    <w:rsid w:val="00E612BF"/>
  </w:style>
  <w:style w:type="character" w:customStyle="1" w:styleId="WW8Num18z6">
    <w:name w:val="WW8Num18z6"/>
    <w:rsid w:val="00E612BF"/>
  </w:style>
  <w:style w:type="character" w:customStyle="1" w:styleId="WW8Num18z7">
    <w:name w:val="WW8Num18z7"/>
    <w:rsid w:val="00E612BF"/>
  </w:style>
  <w:style w:type="character" w:customStyle="1" w:styleId="WW8Num18z8">
    <w:name w:val="WW8Num18z8"/>
    <w:rsid w:val="00E612BF"/>
  </w:style>
  <w:style w:type="character" w:customStyle="1" w:styleId="WW8Num19z0">
    <w:name w:val="WW8Num19z0"/>
    <w:rsid w:val="00E612BF"/>
    <w:rPr>
      <w:rFonts w:ascii="Times New Roman" w:eastAsia="Times New Roman" w:hAnsi="Times New Roman" w:cs="Times New Roman" w:hint="default"/>
      <w:color w:val="000000"/>
      <w:sz w:val="24"/>
      <w:szCs w:val="24"/>
      <w:lang w:eastAsia="uk-UA"/>
    </w:rPr>
  </w:style>
  <w:style w:type="character" w:customStyle="1" w:styleId="WW8Num19z1">
    <w:name w:val="WW8Num19z1"/>
    <w:rsid w:val="00E612BF"/>
    <w:rPr>
      <w:rFonts w:ascii="Courier New" w:hAnsi="Courier New" w:cs="Courier New" w:hint="default"/>
    </w:rPr>
  </w:style>
  <w:style w:type="character" w:customStyle="1" w:styleId="WW8Num19z2">
    <w:name w:val="WW8Num19z2"/>
    <w:rsid w:val="00E612BF"/>
    <w:rPr>
      <w:rFonts w:ascii="Wingdings" w:hAnsi="Wingdings" w:cs="Wingdings" w:hint="default"/>
    </w:rPr>
  </w:style>
  <w:style w:type="character" w:customStyle="1" w:styleId="WW8Num19z3">
    <w:name w:val="WW8Num19z3"/>
    <w:rsid w:val="00E612BF"/>
    <w:rPr>
      <w:rFonts w:ascii="Symbol" w:hAnsi="Symbol" w:cs="Symbol" w:hint="default"/>
    </w:rPr>
  </w:style>
  <w:style w:type="character" w:customStyle="1" w:styleId="12">
    <w:name w:val="Основной шрифт абзаца1"/>
    <w:rsid w:val="00E612BF"/>
  </w:style>
  <w:style w:type="character" w:styleId="af4">
    <w:name w:val="Emphasis"/>
    <w:basedOn w:val="12"/>
    <w:qFormat/>
    <w:rsid w:val="00E612BF"/>
    <w:rPr>
      <w:i/>
      <w:iCs/>
    </w:rPr>
  </w:style>
  <w:style w:type="paragraph" w:customStyle="1" w:styleId="af5">
    <w:name w:val="Заголовок"/>
    <w:basedOn w:val="a"/>
    <w:next w:val="a4"/>
    <w:rsid w:val="00E612BF"/>
    <w:pPr>
      <w:keepNext/>
      <w:suppressAutoHyphens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val="uk-UA" w:eastAsia="zh-CN"/>
    </w:rPr>
  </w:style>
  <w:style w:type="paragraph" w:styleId="af6">
    <w:name w:val="List"/>
    <w:basedOn w:val="a4"/>
    <w:rsid w:val="00E612BF"/>
    <w:pPr>
      <w:suppressAutoHyphens/>
      <w:spacing w:after="140" w:line="288" w:lineRule="auto"/>
    </w:pPr>
    <w:rPr>
      <w:rFonts w:ascii="Calibri" w:eastAsia="Calibri" w:hAnsi="Calibri" w:cs="Lucida Sans"/>
      <w:sz w:val="22"/>
      <w:szCs w:val="22"/>
      <w:lang w:val="uk-UA" w:eastAsia="zh-CN"/>
    </w:rPr>
  </w:style>
  <w:style w:type="paragraph" w:styleId="af7">
    <w:name w:val="caption"/>
    <w:basedOn w:val="a"/>
    <w:qFormat/>
    <w:rsid w:val="00E612BF"/>
    <w:pPr>
      <w:suppressLineNumbers/>
      <w:suppressAutoHyphens/>
      <w:spacing w:before="120" w:after="120" w:line="276" w:lineRule="auto"/>
    </w:pPr>
    <w:rPr>
      <w:rFonts w:ascii="Calibri" w:eastAsia="Calibri" w:hAnsi="Calibri" w:cs="Lucida Sans"/>
      <w:i/>
      <w:iCs/>
      <w:lang w:val="uk-UA" w:eastAsia="zh-CN"/>
    </w:rPr>
  </w:style>
  <w:style w:type="paragraph" w:customStyle="1" w:styleId="af8">
    <w:name w:val="Покажчик"/>
    <w:basedOn w:val="a"/>
    <w:rsid w:val="00E612BF"/>
    <w:pPr>
      <w:suppressLineNumbers/>
      <w:suppressAutoHyphens/>
      <w:spacing w:after="200" w:line="276" w:lineRule="auto"/>
    </w:pPr>
    <w:rPr>
      <w:rFonts w:ascii="Calibri" w:eastAsia="Calibri" w:hAnsi="Calibri" w:cs="Lucida Sans"/>
      <w:sz w:val="22"/>
      <w:szCs w:val="22"/>
      <w:lang w:val="uk-UA" w:eastAsia="zh-CN"/>
    </w:rPr>
  </w:style>
  <w:style w:type="paragraph" w:customStyle="1" w:styleId="af9">
    <w:name w:val="Вміст таблиці"/>
    <w:basedOn w:val="a"/>
    <w:rsid w:val="00E612BF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paragraph" w:customStyle="1" w:styleId="afa">
    <w:name w:val="Заголовок таблиці"/>
    <w:basedOn w:val="af9"/>
    <w:rsid w:val="00E612BF"/>
    <w:pPr>
      <w:jc w:val="center"/>
    </w:pPr>
    <w:rPr>
      <w:b/>
      <w:bCs/>
    </w:rPr>
  </w:style>
  <w:style w:type="paragraph" w:customStyle="1" w:styleId="rvps2">
    <w:name w:val="rvps2"/>
    <w:basedOn w:val="a"/>
    <w:rsid w:val="00E612BF"/>
    <w:pPr>
      <w:spacing w:before="100" w:beforeAutospacing="1" w:after="100" w:afterAutospacing="1"/>
    </w:pPr>
    <w:rPr>
      <w:lang w:val="uk-UA" w:eastAsia="uk-UA"/>
    </w:rPr>
  </w:style>
  <w:style w:type="character" w:customStyle="1" w:styleId="1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"/>
    <w:link w:val="a3"/>
    <w:rsid w:val="00E61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1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сновной текст Знак1"/>
    <w:locked/>
    <w:rsid w:val="00E612BF"/>
    <w:rPr>
      <w:rFonts w:ascii="Times New Roman" w:hAnsi="Times New Roman" w:cs="Times New Roman"/>
      <w:sz w:val="22"/>
      <w:szCs w:val="22"/>
      <w:u w:val="none"/>
    </w:rPr>
  </w:style>
  <w:style w:type="character" w:customStyle="1" w:styleId="afb">
    <w:name w:val="Подпись к таблице_"/>
    <w:link w:val="afc"/>
    <w:locked/>
    <w:rsid w:val="00E612BF"/>
    <w:rPr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E612BF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afd">
    <w:name w:val="Знак Знак"/>
    <w:basedOn w:val="a"/>
    <w:rsid w:val="00E612BF"/>
    <w:pPr>
      <w:autoSpaceDE w:val="0"/>
      <w:autoSpaceDN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4">
    <w:name w:val="Верхний колонтитул Знак1"/>
    <w:rsid w:val="00E612BF"/>
    <w:rPr>
      <w:rFonts w:ascii="Calibri" w:eastAsia="Calibri" w:hAnsi="Calibri"/>
      <w:sz w:val="22"/>
      <w:szCs w:val="22"/>
      <w:lang w:eastAsia="zh-CN"/>
    </w:rPr>
  </w:style>
  <w:style w:type="character" w:styleId="afe">
    <w:name w:val="page number"/>
    <w:basedOn w:val="a0"/>
    <w:rsid w:val="00E612BF"/>
  </w:style>
  <w:style w:type="character" w:customStyle="1" w:styleId="15">
    <w:name w:val="Нижний колонтитул Знак1"/>
    <w:rsid w:val="00E612BF"/>
    <w:rPr>
      <w:rFonts w:ascii="Calibri" w:eastAsia="Calibri" w:hAnsi="Calibri"/>
      <w:sz w:val="22"/>
      <w:szCs w:val="22"/>
      <w:lang w:eastAsia="zh-CN"/>
    </w:rPr>
  </w:style>
  <w:style w:type="paragraph" w:customStyle="1" w:styleId="p8">
    <w:name w:val="p8"/>
    <w:basedOn w:val="a"/>
    <w:rsid w:val="00E612BF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E612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612BF"/>
  </w:style>
  <w:style w:type="character" w:customStyle="1" w:styleId="rvts15">
    <w:name w:val="rvts15"/>
    <w:basedOn w:val="a0"/>
    <w:rsid w:val="00E612BF"/>
  </w:style>
  <w:style w:type="paragraph" w:customStyle="1" w:styleId="rvps14">
    <w:name w:val="rvps14"/>
    <w:basedOn w:val="a"/>
    <w:rsid w:val="00E612BF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E612BF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E612BF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E612BF"/>
  </w:style>
  <w:style w:type="character" w:customStyle="1" w:styleId="rvts46">
    <w:name w:val="rvts46"/>
    <w:basedOn w:val="a0"/>
    <w:rsid w:val="00E612BF"/>
  </w:style>
  <w:style w:type="character" w:customStyle="1" w:styleId="rvts11">
    <w:name w:val="rvts11"/>
    <w:basedOn w:val="a0"/>
    <w:rsid w:val="00E612BF"/>
  </w:style>
  <w:style w:type="character" w:customStyle="1" w:styleId="match">
    <w:name w:val="match"/>
    <w:basedOn w:val="a0"/>
    <w:rsid w:val="00E612BF"/>
  </w:style>
  <w:style w:type="character" w:customStyle="1" w:styleId="23">
    <w:name w:val="Основной текст (2)_"/>
    <w:link w:val="210"/>
    <w:locked/>
    <w:rsid w:val="00E612BF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E612B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16">
    <w:name w:val="Заголовок №1_"/>
    <w:link w:val="17"/>
    <w:locked/>
    <w:rsid w:val="00E612BF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rsid w:val="00E612BF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24">
    <w:name w:val="Основной текст (2) + Не полужирный"/>
    <w:basedOn w:val="23"/>
    <w:rsid w:val="00E612BF"/>
    <w:rPr>
      <w:b/>
      <w:bCs/>
      <w:shd w:val="clear" w:color="auto" w:fill="FFFFFF"/>
    </w:rPr>
  </w:style>
  <w:style w:type="character" w:customStyle="1" w:styleId="25">
    <w:name w:val="Основной текст (2)"/>
    <w:rsid w:val="00E612BF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aff">
    <w:name w:val="Колонтитул_"/>
    <w:link w:val="18"/>
    <w:locked/>
    <w:rsid w:val="00E612BF"/>
    <w:rPr>
      <w:noProof/>
      <w:shd w:val="clear" w:color="auto" w:fill="FFFFFF"/>
    </w:rPr>
  </w:style>
  <w:style w:type="paragraph" w:customStyle="1" w:styleId="18">
    <w:name w:val="Колонтитул1"/>
    <w:basedOn w:val="a"/>
    <w:link w:val="aff"/>
    <w:rsid w:val="00E612BF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shd w:val="clear" w:color="auto" w:fill="FFFFFF"/>
      <w:lang w:eastAsia="en-US"/>
    </w:rPr>
  </w:style>
  <w:style w:type="character" w:customStyle="1" w:styleId="aff0">
    <w:name w:val="Колонтитул"/>
    <w:basedOn w:val="aff"/>
    <w:rsid w:val="00E612BF"/>
    <w:rPr>
      <w:noProof/>
      <w:shd w:val="clear" w:color="auto" w:fill="FFFFFF"/>
    </w:rPr>
  </w:style>
  <w:style w:type="character" w:customStyle="1" w:styleId="aff1">
    <w:name w:val="Основной текст + Полужирный"/>
    <w:rsid w:val="00E612BF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9">
    <w:name w:val="Основной текст + Полужирный1"/>
    <w:rsid w:val="00E61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f2">
    <w:name w:val="Подпись к картинке_"/>
    <w:link w:val="aff3"/>
    <w:locked/>
    <w:rsid w:val="00E612BF"/>
    <w:rPr>
      <w:shd w:val="clear" w:color="auto" w:fill="FFFFFF"/>
    </w:rPr>
  </w:style>
  <w:style w:type="paragraph" w:customStyle="1" w:styleId="aff3">
    <w:name w:val="Подпись к картинке"/>
    <w:basedOn w:val="a"/>
    <w:link w:val="aff2"/>
    <w:rsid w:val="00E612B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26">
    <w:name w:val="Подпись к таблице (2)_"/>
    <w:link w:val="27"/>
    <w:locked/>
    <w:rsid w:val="00E612BF"/>
    <w:rPr>
      <w:b/>
      <w:bCs/>
      <w:shd w:val="clear" w:color="auto" w:fill="FFFFFF"/>
    </w:rPr>
  </w:style>
  <w:style w:type="paragraph" w:customStyle="1" w:styleId="27">
    <w:name w:val="Подпись к таблице (2)"/>
    <w:basedOn w:val="a"/>
    <w:link w:val="26"/>
    <w:rsid w:val="00E612BF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9pt">
    <w:name w:val="Основной текст + 9 pt"/>
    <w:aliases w:val="Полужирный"/>
    <w:rsid w:val="00E612BF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ad">
    <w:name w:val="Без интервала Знак"/>
    <w:link w:val="ac"/>
    <w:locked/>
    <w:rsid w:val="00E612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f4">
    <w:name w:val="Body Text Indent"/>
    <w:basedOn w:val="a"/>
    <w:link w:val="aff5"/>
    <w:rsid w:val="00E612BF"/>
    <w:pPr>
      <w:widowControl w:val="0"/>
      <w:spacing w:after="120"/>
      <w:ind w:left="283"/>
    </w:pPr>
    <w:rPr>
      <w:rFonts w:ascii="Courier New" w:hAnsi="Courier New"/>
      <w:color w:val="000000"/>
      <w:lang w:val="uk-UA" w:eastAsia="uk-UA"/>
    </w:rPr>
  </w:style>
  <w:style w:type="character" w:customStyle="1" w:styleId="aff5">
    <w:name w:val="Основной текст с отступом Знак"/>
    <w:basedOn w:val="a0"/>
    <w:link w:val="aff4"/>
    <w:rsid w:val="00E612BF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customStyle="1" w:styleId="31">
    <w:name w:val="Знак Знак3"/>
    <w:basedOn w:val="a"/>
    <w:rsid w:val="00E612B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E612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612BF"/>
    <w:rPr>
      <w:rFonts w:ascii="Courier New" w:eastAsia="Times New Roman" w:hAnsi="Courier New" w:cs="Times New Roman"/>
      <w:sz w:val="20"/>
      <w:szCs w:val="20"/>
    </w:rPr>
  </w:style>
  <w:style w:type="paragraph" w:customStyle="1" w:styleId="32">
    <w:name w:val="Знак Знак3"/>
    <w:basedOn w:val="a"/>
    <w:rsid w:val="00E612BF"/>
    <w:rPr>
      <w:rFonts w:ascii="Verdana" w:hAnsi="Verdana" w:cs="Verdana"/>
      <w:sz w:val="20"/>
      <w:szCs w:val="20"/>
      <w:lang w:val="en-US" w:eastAsia="en-US"/>
    </w:rPr>
  </w:style>
  <w:style w:type="character" w:customStyle="1" w:styleId="Bodytext">
    <w:name w:val="Body text_"/>
    <w:link w:val="Bodytext1"/>
    <w:locked/>
    <w:rsid w:val="00E612BF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E612BF"/>
    <w:pPr>
      <w:widowControl w:val="0"/>
      <w:shd w:val="clear" w:color="auto" w:fill="FFFFFF"/>
      <w:spacing w:before="180" w:line="228" w:lineRule="exact"/>
      <w:ind w:hanging="440"/>
    </w:pPr>
    <w:rPr>
      <w:rFonts w:asciiTheme="minorHAnsi" w:eastAsiaTheme="minorHAnsi" w:hAnsiTheme="minorHAnsi" w:cstheme="minorBidi"/>
      <w:sz w:val="18"/>
      <w:szCs w:val="18"/>
      <w:shd w:val="clear" w:color="auto" w:fill="FFFFFF"/>
      <w:lang w:eastAsia="en-US"/>
    </w:rPr>
  </w:style>
  <w:style w:type="character" w:customStyle="1" w:styleId="1a">
    <w:name w:val="Строгий1"/>
    <w:rsid w:val="00E612BF"/>
    <w:rPr>
      <w:b/>
      <w:bCs/>
    </w:rPr>
  </w:style>
  <w:style w:type="character" w:customStyle="1" w:styleId="rvts44">
    <w:name w:val="rvts44"/>
    <w:rsid w:val="00E612BF"/>
  </w:style>
  <w:style w:type="paragraph" w:customStyle="1" w:styleId="NoSpacing1">
    <w:name w:val="No Spacing1"/>
    <w:rsid w:val="00E6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Назва документа"/>
    <w:basedOn w:val="a"/>
    <w:next w:val="af"/>
    <w:rsid w:val="00E612B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1b">
    <w:name w:val="Без интервала1"/>
    <w:rsid w:val="00E612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c">
    <w:name w:val="Без интервала1"/>
    <w:rsid w:val="00E6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rsid w:val="00E612BF"/>
    <w:rPr>
      <w:rFonts w:ascii="Times New Roman" w:hAnsi="Times New Roman"/>
      <w:sz w:val="26"/>
    </w:rPr>
  </w:style>
  <w:style w:type="paragraph" w:customStyle="1" w:styleId="1d">
    <w:name w:val="Знак Знак1 Знак"/>
    <w:basedOn w:val="a"/>
    <w:rsid w:val="00E612BF"/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rsid w:val="00E612BF"/>
    <w:rPr>
      <w:color w:val="800080"/>
      <w:u w:val="single"/>
    </w:rPr>
  </w:style>
  <w:style w:type="paragraph" w:styleId="33">
    <w:name w:val="Body Text Indent 3"/>
    <w:basedOn w:val="a"/>
    <w:link w:val="34"/>
    <w:rsid w:val="00E612BF"/>
    <w:pPr>
      <w:widowControl w:val="0"/>
      <w:spacing w:after="120"/>
      <w:ind w:left="283"/>
    </w:pPr>
    <w:rPr>
      <w:rFonts w:ascii="Courier New" w:hAnsi="Courier New" w:cs="Courier New"/>
      <w:color w:val="000000"/>
      <w:sz w:val="16"/>
      <w:szCs w:val="16"/>
      <w:lang w:val="uk-UA" w:eastAsia="uk-UA"/>
    </w:rPr>
  </w:style>
  <w:style w:type="character" w:customStyle="1" w:styleId="34">
    <w:name w:val="Основной текст с отступом 3 Знак"/>
    <w:basedOn w:val="a0"/>
    <w:link w:val="33"/>
    <w:rsid w:val="00E612BF"/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paragraph" w:styleId="aff8">
    <w:name w:val="Title"/>
    <w:basedOn w:val="a"/>
    <w:link w:val="aff9"/>
    <w:qFormat/>
    <w:rsid w:val="00E612BF"/>
    <w:pPr>
      <w:jc w:val="center"/>
    </w:pPr>
    <w:rPr>
      <w:sz w:val="20"/>
      <w:szCs w:val="20"/>
      <w:lang w:val="en-US"/>
    </w:rPr>
  </w:style>
  <w:style w:type="character" w:customStyle="1" w:styleId="aff9">
    <w:name w:val="Название Знак"/>
    <w:basedOn w:val="a0"/>
    <w:link w:val="aff8"/>
    <w:rsid w:val="00E612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ListParagraph1">
    <w:name w:val="List Paragraph1"/>
    <w:basedOn w:val="a"/>
    <w:rsid w:val="00E612BF"/>
    <w:pPr>
      <w:ind w:left="720"/>
    </w:pPr>
    <w:rPr>
      <w:sz w:val="20"/>
      <w:szCs w:val="20"/>
    </w:rPr>
  </w:style>
  <w:style w:type="character" w:customStyle="1" w:styleId="rvts23">
    <w:name w:val="rvts23"/>
    <w:rsid w:val="00E612BF"/>
  </w:style>
  <w:style w:type="paragraph" w:customStyle="1" w:styleId="listparagraph">
    <w:name w:val="listparagraph"/>
    <w:basedOn w:val="a"/>
    <w:rsid w:val="00E612BF"/>
    <w:pPr>
      <w:spacing w:before="100" w:beforeAutospacing="1" w:after="100" w:afterAutospacing="1"/>
    </w:pPr>
    <w:rPr>
      <w:rFonts w:eastAsia="Calibri"/>
    </w:rPr>
  </w:style>
  <w:style w:type="paragraph" w:styleId="28">
    <w:name w:val="Body Text 2"/>
    <w:basedOn w:val="a"/>
    <w:link w:val="29"/>
    <w:rsid w:val="00E612BF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rsid w:val="00E61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612B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character" w:customStyle="1" w:styleId="2a">
    <w:name w:val="Стиль2"/>
    <w:rsid w:val="00E612BF"/>
  </w:style>
  <w:style w:type="character" w:customStyle="1" w:styleId="rvts37">
    <w:name w:val="rvts37"/>
    <w:basedOn w:val="a0"/>
    <w:rsid w:val="00E612BF"/>
  </w:style>
  <w:style w:type="paragraph" w:customStyle="1" w:styleId="FR1">
    <w:name w:val="FR1"/>
    <w:rsid w:val="00E612BF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Wisnow">
    <w:name w:val="StyleWisnow"/>
    <w:basedOn w:val="a"/>
    <w:rsid w:val="00E612BF"/>
    <w:pPr>
      <w:spacing w:line="220" w:lineRule="exact"/>
    </w:pPr>
    <w:rPr>
      <w:sz w:val="18"/>
      <w:szCs w:val="20"/>
      <w:lang w:val="uk-UA"/>
    </w:rPr>
  </w:style>
  <w:style w:type="paragraph" w:customStyle="1" w:styleId="affa">
    <w:name w:val="Таблица"/>
    <w:basedOn w:val="a"/>
    <w:autoRedefine/>
    <w:qFormat/>
    <w:rsid w:val="00E612BF"/>
    <w:pPr>
      <w:jc w:val="center"/>
    </w:pPr>
    <w:rPr>
      <w:rFonts w:ascii="Myriad Pro Cond" w:hAnsi="Myriad Pro Cond"/>
      <w:b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D411-DB59-4479-B1DD-14AC1C683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17</Pages>
  <Words>5573</Words>
  <Characters>31768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Сес</dc:creator>
  <cp:lastModifiedBy>Пользователь Windows</cp:lastModifiedBy>
  <cp:revision>38</cp:revision>
  <cp:lastPrinted>2021-04-21T06:39:00Z</cp:lastPrinted>
  <dcterms:created xsi:type="dcterms:W3CDTF">2021-03-22T13:40:00Z</dcterms:created>
  <dcterms:modified xsi:type="dcterms:W3CDTF">2021-04-28T06:48:00Z</dcterms:modified>
</cp:coreProperties>
</file>